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181" w:rsidRDefault="00FA0181" w:rsidP="00FA0181">
      <w:bookmarkStart w:id="0" w:name="_GoBack"/>
      <w:bookmarkEnd w:id="0"/>
    </w:p>
    <w:p w:rsidR="0055791E" w:rsidRPr="00B126CD" w:rsidRDefault="0055791E" w:rsidP="006818D1">
      <w:pPr>
        <w:pStyle w:val="Heading2"/>
        <w:numPr>
          <w:ilvl w:val="1"/>
          <w:numId w:val="43"/>
        </w:numPr>
        <w:rPr>
          <w:lang w:val="sl-SI"/>
        </w:rPr>
      </w:pPr>
      <w:r w:rsidRPr="004955C8">
        <w:rPr>
          <w:lang w:val="sl-SI"/>
        </w:rPr>
        <w:t>S</w:t>
      </w:r>
      <w:r w:rsidRPr="00B126CD">
        <w:rPr>
          <w:lang w:val="sl-SI"/>
        </w:rPr>
        <w:t xml:space="preserve">plošno </w:t>
      </w:r>
    </w:p>
    <w:p w:rsidR="00A83F7B" w:rsidRPr="00B126CD" w:rsidRDefault="00A83F7B" w:rsidP="00A83F7B">
      <w:pPr>
        <w:rPr>
          <w:rFonts w:ascii="Arial" w:hAnsi="Arial" w:cs="Arial"/>
          <w:sz w:val="22"/>
          <w:szCs w:val="22"/>
        </w:rPr>
      </w:pPr>
    </w:p>
    <w:p w:rsidR="00A83F7B" w:rsidRDefault="00A83F7B" w:rsidP="00A83F7B">
      <w:pPr>
        <w:rPr>
          <w:rFonts w:ascii="Arial" w:hAnsi="Arial" w:cs="Arial"/>
          <w:sz w:val="22"/>
          <w:szCs w:val="22"/>
        </w:rPr>
      </w:pPr>
      <w:r w:rsidRPr="00B126CD">
        <w:rPr>
          <w:rFonts w:ascii="Arial" w:hAnsi="Arial" w:cs="Arial"/>
          <w:sz w:val="22"/>
          <w:szCs w:val="22"/>
        </w:rPr>
        <w:t xml:space="preserve">Statični izračun se nanaša na </w:t>
      </w:r>
      <w:r w:rsidR="004201E5">
        <w:rPr>
          <w:rFonts w:ascii="Arial" w:hAnsi="Arial" w:cs="Arial"/>
          <w:sz w:val="22"/>
          <w:szCs w:val="22"/>
        </w:rPr>
        <w:t xml:space="preserve">linijski </w:t>
      </w:r>
      <w:r w:rsidR="0031374B">
        <w:rPr>
          <w:rFonts w:ascii="Arial" w:hAnsi="Arial" w:cs="Arial"/>
          <w:sz w:val="22"/>
          <w:szCs w:val="22"/>
        </w:rPr>
        <w:t>parapetni</w:t>
      </w:r>
      <w:r w:rsidR="004201E5">
        <w:rPr>
          <w:rFonts w:ascii="Arial" w:hAnsi="Arial" w:cs="Arial"/>
          <w:sz w:val="22"/>
          <w:szCs w:val="22"/>
        </w:rPr>
        <w:t xml:space="preserve"> zid </w:t>
      </w:r>
      <w:r w:rsidR="00DA412F">
        <w:rPr>
          <w:rFonts w:ascii="Arial" w:hAnsi="Arial" w:cs="Arial"/>
          <w:sz w:val="22"/>
          <w:szCs w:val="22"/>
        </w:rPr>
        <w:t>delno s</w:t>
      </w:r>
      <w:r w:rsidR="004201E5">
        <w:rPr>
          <w:rFonts w:ascii="Arial" w:hAnsi="Arial" w:cs="Arial"/>
          <w:sz w:val="22"/>
          <w:szCs w:val="22"/>
        </w:rPr>
        <w:t xml:space="preserve"> protihrupno </w:t>
      </w:r>
      <w:r w:rsidR="00DA412F">
        <w:rPr>
          <w:rFonts w:ascii="Arial" w:hAnsi="Arial" w:cs="Arial"/>
          <w:sz w:val="22"/>
          <w:szCs w:val="22"/>
        </w:rPr>
        <w:t xml:space="preserve">delno z </w:t>
      </w:r>
      <w:r w:rsidR="00610362">
        <w:rPr>
          <w:rFonts w:ascii="Arial" w:hAnsi="Arial" w:cs="Arial"/>
          <w:sz w:val="22"/>
          <w:szCs w:val="22"/>
        </w:rPr>
        <w:t>žičnato ograjo, dolžine 164 m.</w:t>
      </w:r>
    </w:p>
    <w:p w:rsidR="0031374B" w:rsidRDefault="0031374B" w:rsidP="00A83F7B">
      <w:pPr>
        <w:rPr>
          <w:rFonts w:ascii="Arial" w:hAnsi="Arial" w:cs="Arial"/>
          <w:sz w:val="22"/>
          <w:szCs w:val="22"/>
        </w:rPr>
      </w:pPr>
    </w:p>
    <w:p w:rsidR="004201E5" w:rsidRDefault="0031374B" w:rsidP="00A83F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4201E5">
        <w:rPr>
          <w:rFonts w:ascii="Arial" w:hAnsi="Arial" w:cs="Arial"/>
          <w:sz w:val="22"/>
          <w:szCs w:val="22"/>
        </w:rPr>
        <w:t xml:space="preserve">id je hkrati temelj protihrupne </w:t>
      </w:r>
      <w:r w:rsidR="00DA412F">
        <w:rPr>
          <w:rFonts w:ascii="Arial" w:hAnsi="Arial" w:cs="Arial"/>
          <w:sz w:val="22"/>
          <w:szCs w:val="22"/>
        </w:rPr>
        <w:t xml:space="preserve">in žičnate </w:t>
      </w:r>
      <w:r w:rsidR="004201E5">
        <w:rPr>
          <w:rFonts w:ascii="Arial" w:hAnsi="Arial" w:cs="Arial"/>
          <w:sz w:val="22"/>
          <w:szCs w:val="22"/>
        </w:rPr>
        <w:t xml:space="preserve">ograje. </w:t>
      </w:r>
      <w:r w:rsidR="00E27101">
        <w:rPr>
          <w:rFonts w:ascii="Arial" w:hAnsi="Arial" w:cs="Arial"/>
          <w:sz w:val="22"/>
          <w:szCs w:val="22"/>
        </w:rPr>
        <w:t>Stena zidu sega iz terena od 100-120 cm</w:t>
      </w:r>
      <w:r w:rsidR="00DA412F">
        <w:rPr>
          <w:rFonts w:ascii="Arial" w:hAnsi="Arial" w:cs="Arial"/>
          <w:sz w:val="22"/>
          <w:szCs w:val="22"/>
        </w:rPr>
        <w:t xml:space="preserve"> in je debeline 30 cm.</w:t>
      </w:r>
      <w:r w:rsidR="00E27101">
        <w:rPr>
          <w:rFonts w:ascii="Arial" w:hAnsi="Arial" w:cs="Arial"/>
          <w:sz w:val="22"/>
          <w:szCs w:val="22"/>
        </w:rPr>
        <w:t>.</w:t>
      </w:r>
      <w:r w:rsidR="002909C5">
        <w:rPr>
          <w:rFonts w:ascii="Arial" w:hAnsi="Arial" w:cs="Arial"/>
          <w:sz w:val="22"/>
          <w:szCs w:val="22"/>
        </w:rPr>
        <w:t xml:space="preserve"> Temelj zidu je dime</w:t>
      </w:r>
      <w:r w:rsidR="003129E2">
        <w:rPr>
          <w:rFonts w:ascii="Arial" w:hAnsi="Arial" w:cs="Arial"/>
          <w:sz w:val="22"/>
          <w:szCs w:val="22"/>
        </w:rPr>
        <w:t>n</w:t>
      </w:r>
      <w:r w:rsidR="002909C5">
        <w:rPr>
          <w:rFonts w:ascii="Arial" w:hAnsi="Arial" w:cs="Arial"/>
          <w:sz w:val="22"/>
          <w:szCs w:val="22"/>
        </w:rPr>
        <w:t xml:space="preserve">zij 90/50 cm, </w:t>
      </w:r>
      <w:r w:rsidR="004F682C">
        <w:rPr>
          <w:rFonts w:ascii="Arial" w:hAnsi="Arial" w:cs="Arial"/>
          <w:sz w:val="22"/>
          <w:szCs w:val="22"/>
        </w:rPr>
        <w:t xml:space="preserve">minimalno </w:t>
      </w:r>
      <w:r w:rsidR="002909C5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 m vkopan v teren obojestransko</w:t>
      </w:r>
      <w:r w:rsidR="004F682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(cona zmrzovanja).</w:t>
      </w:r>
      <w:r w:rsidR="005B75D1">
        <w:rPr>
          <w:rFonts w:ascii="Arial" w:hAnsi="Arial" w:cs="Arial"/>
          <w:sz w:val="22"/>
          <w:szCs w:val="22"/>
        </w:rPr>
        <w:t xml:space="preserve"> Stebrički protihrupne ograje so </w:t>
      </w:r>
      <w:r w:rsidR="00AD1B35">
        <w:rPr>
          <w:rFonts w:ascii="Arial" w:hAnsi="Arial" w:cs="Arial"/>
          <w:sz w:val="22"/>
          <w:szCs w:val="22"/>
        </w:rPr>
        <w:t xml:space="preserve">jekleni profili </w:t>
      </w:r>
      <w:r w:rsidR="005B75D1">
        <w:rPr>
          <w:rFonts w:ascii="Arial" w:hAnsi="Arial" w:cs="Arial"/>
          <w:sz w:val="22"/>
          <w:szCs w:val="22"/>
        </w:rPr>
        <w:t>H</w:t>
      </w:r>
      <w:r w:rsidR="00AD1B35">
        <w:rPr>
          <w:rFonts w:ascii="Arial" w:hAnsi="Arial" w:cs="Arial"/>
          <w:sz w:val="22"/>
          <w:szCs w:val="22"/>
        </w:rPr>
        <w:t xml:space="preserve">EA </w:t>
      </w:r>
      <w:r w:rsidR="005B75D1">
        <w:rPr>
          <w:rFonts w:ascii="Arial" w:hAnsi="Arial" w:cs="Arial"/>
          <w:sz w:val="22"/>
          <w:szCs w:val="22"/>
        </w:rPr>
        <w:t xml:space="preserve">140 višine 150 cm in v </w:t>
      </w:r>
      <w:r w:rsidR="00AD1B35">
        <w:rPr>
          <w:rFonts w:ascii="Arial" w:hAnsi="Arial" w:cs="Arial"/>
          <w:sz w:val="22"/>
          <w:szCs w:val="22"/>
        </w:rPr>
        <w:t xml:space="preserve">medsebojnem </w:t>
      </w:r>
      <w:r w:rsidR="005B75D1">
        <w:rPr>
          <w:rFonts w:ascii="Arial" w:hAnsi="Arial" w:cs="Arial"/>
          <w:sz w:val="22"/>
          <w:szCs w:val="22"/>
        </w:rPr>
        <w:t>rastru 300 cm.</w:t>
      </w:r>
      <w:r w:rsidR="0076174A">
        <w:rPr>
          <w:rFonts w:ascii="Arial" w:hAnsi="Arial" w:cs="Arial"/>
          <w:sz w:val="22"/>
          <w:szCs w:val="22"/>
        </w:rPr>
        <w:t xml:space="preserve"> Stebri so pritrjeni preko jeklene pločevine debeline 15 mm</w:t>
      </w:r>
      <w:r w:rsidR="00AD1B35">
        <w:rPr>
          <w:rFonts w:ascii="Arial" w:hAnsi="Arial" w:cs="Arial"/>
          <w:sz w:val="22"/>
          <w:szCs w:val="22"/>
        </w:rPr>
        <w:t xml:space="preserve"> </w:t>
      </w:r>
      <w:r w:rsidR="000D5B1A">
        <w:rPr>
          <w:rFonts w:ascii="Arial" w:hAnsi="Arial" w:cs="Arial"/>
          <w:sz w:val="22"/>
          <w:szCs w:val="22"/>
        </w:rPr>
        <w:t>in 4</w:t>
      </w:r>
      <w:r w:rsidR="0076174A">
        <w:rPr>
          <w:rFonts w:ascii="Arial" w:hAnsi="Arial" w:cs="Arial"/>
          <w:sz w:val="22"/>
          <w:szCs w:val="22"/>
        </w:rPr>
        <w:t xml:space="preserve">–ih vijakov M12. </w:t>
      </w:r>
      <w:r w:rsidR="00AD1B35">
        <w:rPr>
          <w:rFonts w:ascii="Arial" w:hAnsi="Arial" w:cs="Arial"/>
          <w:sz w:val="22"/>
          <w:szCs w:val="22"/>
        </w:rPr>
        <w:t xml:space="preserve">Panelna protihrupna ograja je sestavljena iz tipskih panelov 300/150 cm, lesene izvedbe. </w:t>
      </w:r>
    </w:p>
    <w:p w:rsidR="00D0058C" w:rsidRDefault="00D0058C" w:rsidP="00A83F7B">
      <w:pPr>
        <w:rPr>
          <w:rFonts w:ascii="Arial" w:hAnsi="Arial" w:cs="Arial"/>
          <w:sz w:val="22"/>
          <w:szCs w:val="22"/>
        </w:rPr>
      </w:pPr>
    </w:p>
    <w:p w:rsidR="00BF072F" w:rsidRDefault="00BF072F" w:rsidP="00A83F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en-US"/>
        </w:rPr>
        <w:drawing>
          <wp:inline distT="0" distB="0" distL="0" distR="0">
            <wp:extent cx="5972175" cy="2603427"/>
            <wp:effectExtent l="19050" t="0" r="9525" b="0"/>
            <wp:docPr id="20" name="Slika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26034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682C" w:rsidRDefault="004F682C" w:rsidP="00A83F7B">
      <w:pPr>
        <w:rPr>
          <w:rFonts w:ascii="Arial" w:hAnsi="Arial" w:cs="Arial"/>
          <w:sz w:val="22"/>
          <w:szCs w:val="22"/>
        </w:rPr>
      </w:pPr>
    </w:p>
    <w:p w:rsidR="00A870F6" w:rsidRPr="00B126CD" w:rsidRDefault="00A870F6" w:rsidP="00C420AD">
      <w:pPr>
        <w:rPr>
          <w:rFonts w:ascii="Arial" w:hAnsi="Arial" w:cs="Arial"/>
          <w:sz w:val="22"/>
          <w:szCs w:val="22"/>
        </w:rPr>
      </w:pPr>
      <w:r w:rsidRPr="00B126CD">
        <w:rPr>
          <w:rFonts w:ascii="Arial" w:hAnsi="Arial" w:cs="Arial"/>
          <w:sz w:val="22"/>
          <w:szCs w:val="22"/>
        </w:rPr>
        <w:t>V statičnem računu so uporabljeni standardi Eurocode</w:t>
      </w:r>
      <w:r w:rsidR="003E4335" w:rsidRPr="00B126CD">
        <w:rPr>
          <w:rFonts w:ascii="Arial" w:hAnsi="Arial" w:cs="Arial"/>
          <w:sz w:val="22"/>
          <w:szCs w:val="22"/>
        </w:rPr>
        <w:t xml:space="preserve"> </w:t>
      </w:r>
    </w:p>
    <w:p w:rsidR="008F165C" w:rsidRPr="00B126CD" w:rsidRDefault="008F165C" w:rsidP="00A870F6">
      <w:pPr>
        <w:rPr>
          <w:rFonts w:ascii="Arial" w:hAnsi="Arial" w:cs="Arial"/>
          <w:sz w:val="22"/>
          <w:szCs w:val="22"/>
        </w:rPr>
      </w:pPr>
    </w:p>
    <w:p w:rsidR="00727ADF" w:rsidRPr="00B126CD" w:rsidRDefault="00A83F7B" w:rsidP="00A870F6">
      <w:pPr>
        <w:rPr>
          <w:rFonts w:ascii="Arial" w:hAnsi="Arial" w:cs="Arial"/>
          <w:sz w:val="22"/>
          <w:szCs w:val="22"/>
        </w:rPr>
      </w:pPr>
      <w:r w:rsidRPr="00B126CD">
        <w:rPr>
          <w:rFonts w:ascii="Arial" w:hAnsi="Arial" w:cs="Arial"/>
          <w:sz w:val="22"/>
          <w:szCs w:val="22"/>
        </w:rPr>
        <w:t>Glavna obtežba je veter.</w:t>
      </w:r>
    </w:p>
    <w:p w:rsidR="002165A9" w:rsidRPr="00B126CD" w:rsidRDefault="002165A9" w:rsidP="00A870F6">
      <w:pPr>
        <w:rPr>
          <w:rFonts w:ascii="Arial" w:hAnsi="Arial" w:cs="Arial"/>
          <w:sz w:val="22"/>
          <w:szCs w:val="22"/>
        </w:rPr>
      </w:pPr>
    </w:p>
    <w:p w:rsidR="00A870F6" w:rsidRPr="00B126CD" w:rsidRDefault="008E529B" w:rsidP="001F1B3B">
      <w:pPr>
        <w:pStyle w:val="Heading2"/>
        <w:tabs>
          <w:tab w:val="left" w:pos="567"/>
        </w:tabs>
        <w:suppressAutoHyphens/>
        <w:spacing w:before="240" w:after="120"/>
        <w:rPr>
          <w:lang w:val="sl-SI"/>
        </w:rPr>
      </w:pPr>
      <w:r w:rsidRPr="00B126CD">
        <w:rPr>
          <w:lang w:val="sl-SI"/>
        </w:rPr>
        <w:t>2</w:t>
      </w:r>
      <w:r w:rsidR="001F1B3B" w:rsidRPr="00B126CD">
        <w:rPr>
          <w:lang w:val="sl-SI"/>
        </w:rPr>
        <w:t>.</w:t>
      </w:r>
      <w:r w:rsidR="00A870F6" w:rsidRPr="00B126CD">
        <w:rPr>
          <w:lang w:val="sl-SI"/>
        </w:rPr>
        <w:t>Materiali uporabljeni v konstrukciji</w:t>
      </w:r>
    </w:p>
    <w:p w:rsidR="002165A9" w:rsidRPr="00B126CD" w:rsidRDefault="002165A9" w:rsidP="000C3678">
      <w:pPr>
        <w:rPr>
          <w:rFonts w:ascii="Arial" w:hAnsi="Arial" w:cs="Arial"/>
          <w:sz w:val="22"/>
          <w:szCs w:val="22"/>
        </w:rPr>
      </w:pPr>
    </w:p>
    <w:p w:rsidR="00CE5733" w:rsidRPr="00B126CD" w:rsidRDefault="00CE5733" w:rsidP="00CB0042">
      <w:pPr>
        <w:rPr>
          <w:rFonts w:ascii="Arial" w:hAnsi="Arial" w:cs="Arial"/>
          <w:sz w:val="22"/>
          <w:szCs w:val="22"/>
        </w:rPr>
      </w:pPr>
    </w:p>
    <w:p w:rsidR="00CB0042" w:rsidRPr="00B126CD" w:rsidRDefault="0052467A" w:rsidP="00CB0042">
      <w:pPr>
        <w:rPr>
          <w:rFonts w:ascii="Arial" w:hAnsi="Arial" w:cs="Arial"/>
          <w:sz w:val="22"/>
          <w:szCs w:val="22"/>
        </w:rPr>
      </w:pPr>
      <w:r w:rsidRPr="00B126CD">
        <w:rPr>
          <w:rFonts w:ascii="Arial" w:hAnsi="Arial" w:cs="Arial"/>
          <w:sz w:val="22"/>
          <w:szCs w:val="22"/>
        </w:rPr>
        <w:t>Podložni betoni so iz C8</w:t>
      </w:r>
      <w:r w:rsidR="00CB0042" w:rsidRPr="00B126CD">
        <w:rPr>
          <w:rFonts w:ascii="Arial" w:hAnsi="Arial" w:cs="Arial"/>
          <w:sz w:val="22"/>
          <w:szCs w:val="22"/>
        </w:rPr>
        <w:t>/1</w:t>
      </w:r>
      <w:r w:rsidRPr="00B126CD">
        <w:rPr>
          <w:rFonts w:ascii="Arial" w:hAnsi="Arial" w:cs="Arial"/>
          <w:sz w:val="22"/>
          <w:szCs w:val="22"/>
        </w:rPr>
        <w:t>0</w:t>
      </w:r>
      <w:r w:rsidR="00CB0042" w:rsidRPr="00B126CD">
        <w:rPr>
          <w:rFonts w:ascii="Arial" w:hAnsi="Arial" w:cs="Arial"/>
          <w:sz w:val="22"/>
          <w:szCs w:val="22"/>
        </w:rPr>
        <w:t>.</w:t>
      </w:r>
    </w:p>
    <w:p w:rsidR="00CB0042" w:rsidRPr="00B126CD" w:rsidRDefault="00CB0042" w:rsidP="00CB0042">
      <w:pPr>
        <w:rPr>
          <w:rFonts w:ascii="Arial" w:hAnsi="Arial" w:cs="Arial"/>
          <w:sz w:val="22"/>
          <w:szCs w:val="22"/>
        </w:rPr>
      </w:pPr>
    </w:p>
    <w:p w:rsidR="008E529B" w:rsidRPr="00B126CD" w:rsidRDefault="00732BCC" w:rsidP="00CB004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150399" w:rsidRPr="00B126CD">
        <w:rPr>
          <w:rFonts w:ascii="Arial" w:hAnsi="Arial" w:cs="Arial"/>
          <w:sz w:val="22"/>
          <w:szCs w:val="22"/>
        </w:rPr>
        <w:t>emelji</w:t>
      </w:r>
    </w:p>
    <w:p w:rsidR="00CB0042" w:rsidRPr="00B126CD" w:rsidRDefault="00150399" w:rsidP="00CB0042">
      <w:pPr>
        <w:rPr>
          <w:rFonts w:ascii="Arial" w:hAnsi="Arial" w:cs="Arial"/>
          <w:sz w:val="22"/>
          <w:szCs w:val="22"/>
        </w:rPr>
      </w:pPr>
      <w:r w:rsidRPr="00B126CD">
        <w:rPr>
          <w:rFonts w:ascii="Arial" w:hAnsi="Arial" w:cs="Arial"/>
          <w:sz w:val="22"/>
          <w:szCs w:val="22"/>
        </w:rPr>
        <w:t xml:space="preserve"> </w:t>
      </w:r>
    </w:p>
    <w:p w:rsidR="00CB0042" w:rsidRPr="00B126CD" w:rsidRDefault="00CB0042" w:rsidP="00CB0042">
      <w:pPr>
        <w:rPr>
          <w:rFonts w:ascii="Arial" w:hAnsi="Arial" w:cs="Arial"/>
          <w:sz w:val="22"/>
          <w:szCs w:val="22"/>
          <w:vertAlign w:val="superscript"/>
        </w:rPr>
      </w:pPr>
      <w:r w:rsidRPr="00B126CD">
        <w:rPr>
          <w:rFonts w:ascii="Arial" w:hAnsi="Arial" w:cs="Arial"/>
          <w:sz w:val="22"/>
          <w:szCs w:val="22"/>
        </w:rPr>
        <w:t>Beton C 25/30</w:t>
      </w:r>
      <w:r w:rsidR="0014751F">
        <w:rPr>
          <w:rFonts w:ascii="Arial" w:hAnsi="Arial" w:cs="Arial"/>
          <w:sz w:val="22"/>
          <w:szCs w:val="22"/>
        </w:rPr>
        <w:t xml:space="preserve"> XC2</w:t>
      </w:r>
      <w:r w:rsidRPr="00B126CD">
        <w:rPr>
          <w:rFonts w:ascii="Arial" w:hAnsi="Arial" w:cs="Arial"/>
          <w:sz w:val="22"/>
          <w:szCs w:val="22"/>
        </w:rPr>
        <w:t>:</w:t>
      </w:r>
      <w:r w:rsidRPr="00B126CD">
        <w:rPr>
          <w:rFonts w:ascii="Arial" w:hAnsi="Arial" w:cs="Arial"/>
          <w:sz w:val="22"/>
          <w:szCs w:val="22"/>
        </w:rPr>
        <w:tab/>
      </w:r>
      <w:r w:rsidRPr="00B126CD">
        <w:rPr>
          <w:rFonts w:ascii="Arial" w:hAnsi="Arial" w:cs="Arial"/>
          <w:sz w:val="22"/>
          <w:szCs w:val="22"/>
        </w:rPr>
        <w:tab/>
        <w:t>f</w:t>
      </w:r>
      <w:r w:rsidRPr="00B126CD">
        <w:rPr>
          <w:rFonts w:ascii="Arial" w:hAnsi="Arial" w:cs="Arial"/>
          <w:sz w:val="22"/>
          <w:szCs w:val="22"/>
          <w:vertAlign w:val="subscript"/>
        </w:rPr>
        <w:t>ck</w:t>
      </w:r>
      <w:r w:rsidRPr="00B126CD">
        <w:rPr>
          <w:rFonts w:ascii="Arial" w:hAnsi="Arial" w:cs="Arial"/>
          <w:sz w:val="22"/>
          <w:szCs w:val="22"/>
        </w:rPr>
        <w:t xml:space="preserve"> = 2.50 kN/cm</w:t>
      </w:r>
      <w:r w:rsidRPr="00B126CD">
        <w:rPr>
          <w:rFonts w:ascii="Arial" w:hAnsi="Arial" w:cs="Arial"/>
          <w:sz w:val="22"/>
          <w:szCs w:val="22"/>
          <w:vertAlign w:val="superscript"/>
        </w:rPr>
        <w:t>2</w:t>
      </w:r>
    </w:p>
    <w:p w:rsidR="00CB0042" w:rsidRPr="00B126CD" w:rsidRDefault="00CB0042" w:rsidP="00CB0042">
      <w:pPr>
        <w:rPr>
          <w:rFonts w:ascii="Arial" w:hAnsi="Arial" w:cs="Arial"/>
          <w:sz w:val="22"/>
          <w:szCs w:val="22"/>
          <w:vertAlign w:val="superscript"/>
        </w:rPr>
      </w:pPr>
      <w:r w:rsidRPr="00B126CD">
        <w:rPr>
          <w:rFonts w:ascii="Arial" w:hAnsi="Arial" w:cs="Arial"/>
          <w:sz w:val="22"/>
          <w:szCs w:val="22"/>
        </w:rPr>
        <w:tab/>
      </w:r>
      <w:r w:rsidRPr="00B126CD">
        <w:rPr>
          <w:rFonts w:ascii="Arial" w:hAnsi="Arial" w:cs="Arial"/>
          <w:sz w:val="22"/>
          <w:szCs w:val="22"/>
        </w:rPr>
        <w:tab/>
      </w:r>
      <w:r w:rsidRPr="00B126CD">
        <w:rPr>
          <w:rFonts w:ascii="Arial" w:hAnsi="Arial" w:cs="Arial"/>
          <w:sz w:val="22"/>
          <w:szCs w:val="22"/>
        </w:rPr>
        <w:tab/>
      </w:r>
      <w:r w:rsidRPr="00B126CD">
        <w:rPr>
          <w:rFonts w:ascii="Symbol" w:hAnsi="Symbol" w:cs="Arial"/>
          <w:sz w:val="22"/>
          <w:szCs w:val="22"/>
        </w:rPr>
        <w:t></w:t>
      </w:r>
      <w:r w:rsidRPr="00B126CD">
        <w:rPr>
          <w:rFonts w:ascii="Arial" w:hAnsi="Arial" w:cs="Arial"/>
          <w:sz w:val="22"/>
          <w:szCs w:val="22"/>
        </w:rPr>
        <w:t xml:space="preserve"> f</w:t>
      </w:r>
      <w:r w:rsidRPr="00B126CD">
        <w:rPr>
          <w:rFonts w:ascii="Arial" w:hAnsi="Arial" w:cs="Arial"/>
          <w:sz w:val="22"/>
          <w:szCs w:val="22"/>
          <w:vertAlign w:val="subscript"/>
        </w:rPr>
        <w:t>cd</w:t>
      </w:r>
      <w:r w:rsidR="006E22AF" w:rsidRPr="00B126CD">
        <w:rPr>
          <w:rFonts w:ascii="Arial" w:hAnsi="Arial" w:cs="Arial"/>
          <w:sz w:val="22"/>
          <w:szCs w:val="22"/>
        </w:rPr>
        <w:t xml:space="preserve"> =  2.50 / 1.50 = 1.67</w:t>
      </w:r>
      <w:r w:rsidRPr="00B126CD">
        <w:rPr>
          <w:rFonts w:ascii="Arial" w:hAnsi="Arial" w:cs="Arial"/>
          <w:sz w:val="22"/>
          <w:szCs w:val="22"/>
        </w:rPr>
        <w:t xml:space="preserve"> kN/cm</w:t>
      </w:r>
      <w:r w:rsidRPr="00B126CD">
        <w:rPr>
          <w:rFonts w:ascii="Arial" w:hAnsi="Arial" w:cs="Arial"/>
          <w:sz w:val="22"/>
          <w:szCs w:val="22"/>
          <w:vertAlign w:val="superscript"/>
        </w:rPr>
        <w:t>2</w:t>
      </w:r>
    </w:p>
    <w:p w:rsidR="00732BCC" w:rsidRPr="00B126CD" w:rsidRDefault="00732BCC" w:rsidP="00732BC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Stene</w:t>
      </w:r>
    </w:p>
    <w:p w:rsidR="00CB0042" w:rsidRPr="00B126CD" w:rsidRDefault="00CB0042" w:rsidP="00CB0042">
      <w:pPr>
        <w:rPr>
          <w:rFonts w:ascii="Arial" w:hAnsi="Arial" w:cs="Arial"/>
          <w:sz w:val="22"/>
          <w:szCs w:val="22"/>
          <w:vertAlign w:val="superscript"/>
        </w:rPr>
      </w:pPr>
      <w:r w:rsidRPr="00B126CD">
        <w:rPr>
          <w:rFonts w:ascii="Arial" w:hAnsi="Arial" w:cs="Arial"/>
          <w:sz w:val="22"/>
          <w:szCs w:val="22"/>
        </w:rPr>
        <w:tab/>
      </w:r>
      <w:r w:rsidRPr="00B126CD">
        <w:rPr>
          <w:rFonts w:ascii="Arial" w:hAnsi="Arial" w:cs="Arial"/>
          <w:sz w:val="22"/>
          <w:szCs w:val="22"/>
        </w:rPr>
        <w:tab/>
      </w:r>
    </w:p>
    <w:p w:rsidR="00440989" w:rsidRPr="00634C15" w:rsidRDefault="00440989" w:rsidP="00440989">
      <w:pPr>
        <w:rPr>
          <w:rFonts w:ascii="Arial" w:hAnsi="Arial" w:cs="Arial"/>
          <w:sz w:val="22"/>
          <w:szCs w:val="22"/>
          <w:vertAlign w:val="superscript"/>
        </w:rPr>
      </w:pPr>
      <w:r w:rsidRPr="00634C15">
        <w:rPr>
          <w:rFonts w:ascii="Arial" w:hAnsi="Arial" w:cs="Arial"/>
          <w:sz w:val="22"/>
          <w:szCs w:val="22"/>
        </w:rPr>
        <w:t>Beton C 30/37 XC4, XD3, XF</w:t>
      </w:r>
      <w:r>
        <w:rPr>
          <w:rFonts w:ascii="Arial" w:hAnsi="Arial" w:cs="Arial"/>
          <w:sz w:val="22"/>
          <w:szCs w:val="22"/>
        </w:rPr>
        <w:t>3:</w:t>
      </w:r>
      <w:r>
        <w:rPr>
          <w:rFonts w:ascii="Arial" w:hAnsi="Arial" w:cs="Arial"/>
          <w:sz w:val="22"/>
          <w:szCs w:val="22"/>
        </w:rPr>
        <w:tab/>
      </w:r>
      <w:r w:rsidRPr="00634C15">
        <w:rPr>
          <w:rFonts w:ascii="Arial" w:hAnsi="Arial" w:cs="Arial"/>
          <w:sz w:val="22"/>
          <w:szCs w:val="22"/>
        </w:rPr>
        <w:t>f</w:t>
      </w:r>
      <w:r w:rsidRPr="00634C15">
        <w:rPr>
          <w:rFonts w:ascii="Arial" w:hAnsi="Arial" w:cs="Arial"/>
          <w:sz w:val="22"/>
          <w:szCs w:val="22"/>
          <w:vertAlign w:val="subscript"/>
        </w:rPr>
        <w:t>ck</w:t>
      </w:r>
      <w:r w:rsidRPr="00634C15">
        <w:rPr>
          <w:rFonts w:ascii="Arial" w:hAnsi="Arial" w:cs="Arial"/>
          <w:sz w:val="22"/>
          <w:szCs w:val="22"/>
        </w:rPr>
        <w:t xml:space="preserve"> = 3.00 kN/cm</w:t>
      </w:r>
      <w:r w:rsidRPr="00634C15">
        <w:rPr>
          <w:rFonts w:ascii="Arial" w:hAnsi="Arial" w:cs="Arial"/>
          <w:sz w:val="22"/>
          <w:szCs w:val="22"/>
          <w:vertAlign w:val="superscript"/>
        </w:rPr>
        <w:t>2</w:t>
      </w:r>
    </w:p>
    <w:p w:rsidR="00440989" w:rsidRPr="00634C15" w:rsidRDefault="00440989" w:rsidP="00440989">
      <w:pPr>
        <w:rPr>
          <w:rFonts w:ascii="Arial" w:hAnsi="Arial" w:cs="Arial"/>
          <w:sz w:val="22"/>
          <w:szCs w:val="22"/>
          <w:vertAlign w:val="superscript"/>
        </w:rPr>
      </w:pPr>
      <w:r w:rsidRPr="00634C15">
        <w:rPr>
          <w:rFonts w:ascii="Arial" w:hAnsi="Arial" w:cs="Arial"/>
          <w:sz w:val="22"/>
          <w:szCs w:val="22"/>
        </w:rPr>
        <w:tab/>
      </w:r>
      <w:r w:rsidRPr="00634C15">
        <w:rPr>
          <w:rFonts w:ascii="Arial" w:hAnsi="Arial" w:cs="Arial"/>
          <w:sz w:val="22"/>
          <w:szCs w:val="22"/>
        </w:rPr>
        <w:tab/>
      </w:r>
      <w:r w:rsidRPr="00634C1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</w:t>
      </w:r>
      <w:r w:rsidRPr="00634C15">
        <w:rPr>
          <w:rFonts w:ascii="Symbol" w:hAnsi="Symbol" w:cs="Arial"/>
          <w:sz w:val="22"/>
          <w:szCs w:val="22"/>
        </w:rPr>
        <w:t></w:t>
      </w:r>
      <w:r w:rsidRPr="00634C15">
        <w:rPr>
          <w:rFonts w:ascii="Arial" w:hAnsi="Arial" w:cs="Arial"/>
          <w:sz w:val="22"/>
          <w:szCs w:val="22"/>
        </w:rPr>
        <w:t xml:space="preserve"> f</w:t>
      </w:r>
      <w:r w:rsidRPr="00634C15">
        <w:rPr>
          <w:rFonts w:ascii="Arial" w:hAnsi="Arial" w:cs="Arial"/>
          <w:sz w:val="22"/>
          <w:szCs w:val="22"/>
          <w:vertAlign w:val="subscript"/>
        </w:rPr>
        <w:t>cd</w:t>
      </w:r>
      <w:r w:rsidRPr="00634C15">
        <w:rPr>
          <w:rFonts w:ascii="Arial" w:hAnsi="Arial" w:cs="Arial"/>
          <w:sz w:val="22"/>
          <w:szCs w:val="22"/>
        </w:rPr>
        <w:t xml:space="preserve"> =  3.00 / 1.50 = 2.00 kN/cm</w:t>
      </w:r>
      <w:r w:rsidRPr="00634C15">
        <w:rPr>
          <w:rFonts w:ascii="Arial" w:hAnsi="Arial" w:cs="Arial"/>
          <w:sz w:val="22"/>
          <w:szCs w:val="22"/>
          <w:vertAlign w:val="superscript"/>
        </w:rPr>
        <w:t>2</w:t>
      </w:r>
    </w:p>
    <w:p w:rsidR="00732BCC" w:rsidRDefault="00732BCC" w:rsidP="00CB0042">
      <w:pPr>
        <w:rPr>
          <w:rFonts w:ascii="Arial" w:hAnsi="Arial" w:cs="Arial"/>
          <w:sz w:val="22"/>
          <w:szCs w:val="22"/>
        </w:rPr>
      </w:pPr>
    </w:p>
    <w:p w:rsidR="00CB0042" w:rsidRPr="00B126CD" w:rsidRDefault="00CB0042" w:rsidP="00CB0042">
      <w:pPr>
        <w:rPr>
          <w:rFonts w:ascii="Arial" w:hAnsi="Arial" w:cs="Arial"/>
          <w:sz w:val="22"/>
          <w:szCs w:val="22"/>
        </w:rPr>
      </w:pPr>
      <w:r w:rsidRPr="00B126CD">
        <w:rPr>
          <w:rFonts w:ascii="Arial" w:hAnsi="Arial" w:cs="Arial"/>
          <w:sz w:val="22"/>
          <w:szCs w:val="22"/>
        </w:rPr>
        <w:t>Armatura:</w:t>
      </w:r>
    </w:p>
    <w:p w:rsidR="00736726" w:rsidRPr="00B126CD" w:rsidRDefault="00736726" w:rsidP="00CB0042">
      <w:pPr>
        <w:rPr>
          <w:rFonts w:ascii="Arial" w:hAnsi="Arial" w:cs="Arial"/>
          <w:sz w:val="22"/>
          <w:szCs w:val="22"/>
        </w:rPr>
      </w:pPr>
    </w:p>
    <w:p w:rsidR="00CB0042" w:rsidRPr="00B126CD" w:rsidRDefault="00CB0042" w:rsidP="00CB0042">
      <w:pPr>
        <w:rPr>
          <w:rFonts w:ascii="Arial" w:hAnsi="Arial" w:cs="Arial"/>
          <w:sz w:val="22"/>
          <w:szCs w:val="22"/>
          <w:vertAlign w:val="superscript"/>
        </w:rPr>
      </w:pPr>
      <w:r w:rsidRPr="00B126CD">
        <w:rPr>
          <w:rFonts w:ascii="Arial" w:hAnsi="Arial" w:cs="Arial"/>
          <w:sz w:val="22"/>
          <w:szCs w:val="22"/>
        </w:rPr>
        <w:t>Rebrasta armatura RA S 500-B:</w:t>
      </w:r>
      <w:r w:rsidRPr="00B126CD">
        <w:rPr>
          <w:rFonts w:ascii="Arial" w:hAnsi="Arial" w:cs="Arial"/>
          <w:sz w:val="22"/>
          <w:szCs w:val="22"/>
        </w:rPr>
        <w:tab/>
      </w:r>
      <w:r w:rsidRPr="00B126CD">
        <w:rPr>
          <w:rFonts w:ascii="Arial" w:hAnsi="Arial" w:cs="Arial"/>
          <w:sz w:val="22"/>
          <w:szCs w:val="22"/>
        </w:rPr>
        <w:tab/>
        <w:t>f</w:t>
      </w:r>
      <w:r w:rsidRPr="00B126CD">
        <w:rPr>
          <w:rFonts w:ascii="Arial" w:hAnsi="Arial" w:cs="Arial"/>
          <w:sz w:val="22"/>
          <w:szCs w:val="22"/>
          <w:vertAlign w:val="subscript"/>
        </w:rPr>
        <w:t>yk</w:t>
      </w:r>
      <w:r w:rsidRPr="00B126CD">
        <w:rPr>
          <w:rFonts w:ascii="Arial" w:hAnsi="Arial" w:cs="Arial"/>
          <w:sz w:val="22"/>
          <w:szCs w:val="22"/>
        </w:rPr>
        <w:t xml:space="preserve"> = 50.00 kN/cm</w:t>
      </w:r>
      <w:r w:rsidRPr="00B126CD">
        <w:rPr>
          <w:rFonts w:ascii="Arial" w:hAnsi="Arial" w:cs="Arial"/>
          <w:sz w:val="22"/>
          <w:szCs w:val="22"/>
          <w:vertAlign w:val="superscript"/>
        </w:rPr>
        <w:t>2</w:t>
      </w:r>
    </w:p>
    <w:p w:rsidR="00CB0042" w:rsidRPr="00B126CD" w:rsidRDefault="00CB0042" w:rsidP="00CB0042">
      <w:pPr>
        <w:rPr>
          <w:rFonts w:ascii="Arial" w:hAnsi="Arial" w:cs="Arial"/>
          <w:sz w:val="22"/>
          <w:szCs w:val="22"/>
          <w:vertAlign w:val="superscript"/>
        </w:rPr>
      </w:pPr>
      <w:r w:rsidRPr="00B126CD">
        <w:rPr>
          <w:rFonts w:ascii="Arial" w:hAnsi="Arial" w:cs="Arial"/>
          <w:sz w:val="22"/>
          <w:szCs w:val="22"/>
        </w:rPr>
        <w:tab/>
      </w:r>
      <w:r w:rsidRPr="00B126CD">
        <w:rPr>
          <w:rFonts w:ascii="Arial" w:hAnsi="Arial" w:cs="Arial"/>
          <w:sz w:val="22"/>
          <w:szCs w:val="22"/>
        </w:rPr>
        <w:tab/>
      </w:r>
      <w:r w:rsidRPr="00B126CD">
        <w:rPr>
          <w:rFonts w:ascii="Arial" w:hAnsi="Arial" w:cs="Arial"/>
          <w:sz w:val="22"/>
          <w:szCs w:val="22"/>
        </w:rPr>
        <w:tab/>
      </w:r>
      <w:r w:rsidRPr="00B126CD">
        <w:rPr>
          <w:rFonts w:ascii="Arial" w:hAnsi="Arial" w:cs="Arial"/>
          <w:sz w:val="22"/>
          <w:szCs w:val="22"/>
        </w:rPr>
        <w:tab/>
      </w:r>
      <w:r w:rsidRPr="00B126CD">
        <w:rPr>
          <w:rFonts w:ascii="Arial" w:hAnsi="Arial" w:cs="Arial"/>
          <w:sz w:val="22"/>
          <w:szCs w:val="22"/>
        </w:rPr>
        <w:tab/>
        <w:t>f</w:t>
      </w:r>
      <w:r w:rsidRPr="00B126CD">
        <w:rPr>
          <w:rFonts w:ascii="Arial" w:hAnsi="Arial" w:cs="Arial"/>
          <w:sz w:val="22"/>
          <w:szCs w:val="22"/>
          <w:vertAlign w:val="subscript"/>
        </w:rPr>
        <w:t>yd</w:t>
      </w:r>
      <w:r w:rsidRPr="00B126CD">
        <w:rPr>
          <w:rFonts w:ascii="Arial" w:hAnsi="Arial" w:cs="Arial"/>
          <w:sz w:val="22"/>
          <w:szCs w:val="22"/>
        </w:rPr>
        <w:t xml:space="preserve"> = 50.00/1.15 = 43.50 kN/cm</w:t>
      </w:r>
      <w:r w:rsidRPr="00B126CD">
        <w:rPr>
          <w:rFonts w:ascii="Arial" w:hAnsi="Arial" w:cs="Arial"/>
          <w:sz w:val="22"/>
          <w:szCs w:val="22"/>
          <w:vertAlign w:val="superscript"/>
        </w:rPr>
        <w:t>2</w:t>
      </w:r>
    </w:p>
    <w:p w:rsidR="00CB0042" w:rsidRPr="00B126CD" w:rsidRDefault="00CB0042" w:rsidP="00CB0042">
      <w:pPr>
        <w:rPr>
          <w:rFonts w:ascii="Arial" w:hAnsi="Arial" w:cs="Arial"/>
          <w:sz w:val="22"/>
          <w:szCs w:val="22"/>
          <w:vertAlign w:val="superscript"/>
        </w:rPr>
      </w:pPr>
    </w:p>
    <w:p w:rsidR="00CB0042" w:rsidRPr="00B126CD" w:rsidRDefault="00CB0042" w:rsidP="00CB0042">
      <w:pPr>
        <w:rPr>
          <w:rFonts w:ascii="Arial" w:hAnsi="Arial" w:cs="Arial"/>
          <w:sz w:val="22"/>
          <w:szCs w:val="22"/>
        </w:rPr>
      </w:pPr>
    </w:p>
    <w:p w:rsidR="00CB0042" w:rsidRPr="00B126CD" w:rsidRDefault="0083539F" w:rsidP="00CB0042">
      <w:pPr>
        <w:rPr>
          <w:rFonts w:ascii="Arial" w:hAnsi="Arial" w:cs="Arial"/>
          <w:sz w:val="22"/>
          <w:szCs w:val="22"/>
          <w:vertAlign w:val="superscript"/>
        </w:rPr>
      </w:pPr>
      <w:r w:rsidRPr="00B126CD">
        <w:rPr>
          <w:rFonts w:ascii="Arial" w:hAnsi="Arial" w:cs="Arial"/>
          <w:sz w:val="22"/>
          <w:szCs w:val="22"/>
        </w:rPr>
        <w:t>Armaturne mreže MA</w:t>
      </w:r>
      <w:r w:rsidR="00CB0042" w:rsidRPr="00B126CD">
        <w:rPr>
          <w:rFonts w:ascii="Arial" w:hAnsi="Arial" w:cs="Arial"/>
          <w:sz w:val="22"/>
          <w:szCs w:val="22"/>
        </w:rPr>
        <w:t xml:space="preserve"> 500/560:</w:t>
      </w:r>
      <w:r w:rsidR="00CB0042" w:rsidRPr="00B126CD">
        <w:rPr>
          <w:rFonts w:ascii="Arial" w:hAnsi="Arial" w:cs="Arial"/>
          <w:sz w:val="22"/>
          <w:szCs w:val="22"/>
        </w:rPr>
        <w:tab/>
        <w:t>f</w:t>
      </w:r>
      <w:r w:rsidR="00CB0042" w:rsidRPr="00B126CD">
        <w:rPr>
          <w:rFonts w:ascii="Arial" w:hAnsi="Arial" w:cs="Arial"/>
          <w:sz w:val="22"/>
          <w:szCs w:val="22"/>
          <w:vertAlign w:val="subscript"/>
        </w:rPr>
        <w:t>yk</w:t>
      </w:r>
      <w:r w:rsidR="00CB0042" w:rsidRPr="00B126CD">
        <w:rPr>
          <w:rFonts w:ascii="Arial" w:hAnsi="Arial" w:cs="Arial"/>
          <w:sz w:val="22"/>
          <w:szCs w:val="22"/>
        </w:rPr>
        <w:t xml:space="preserve"> = 50.00 kN/cm</w:t>
      </w:r>
      <w:r w:rsidR="00CB0042" w:rsidRPr="00B126CD">
        <w:rPr>
          <w:rFonts w:ascii="Arial" w:hAnsi="Arial" w:cs="Arial"/>
          <w:sz w:val="22"/>
          <w:szCs w:val="22"/>
          <w:vertAlign w:val="superscript"/>
        </w:rPr>
        <w:t>2</w:t>
      </w:r>
    </w:p>
    <w:p w:rsidR="00CB0042" w:rsidRPr="00B126CD" w:rsidRDefault="008E529B" w:rsidP="00CB0042">
      <w:pPr>
        <w:rPr>
          <w:rFonts w:ascii="Arial" w:hAnsi="Arial" w:cs="Arial"/>
          <w:sz w:val="22"/>
          <w:szCs w:val="22"/>
          <w:vertAlign w:val="superscript"/>
        </w:rPr>
      </w:pPr>
      <w:r w:rsidRPr="00B126CD">
        <w:rPr>
          <w:rFonts w:ascii="Arial" w:hAnsi="Arial" w:cs="Arial"/>
          <w:sz w:val="22"/>
          <w:szCs w:val="22"/>
        </w:rPr>
        <w:tab/>
      </w:r>
      <w:r w:rsidRPr="00B126CD">
        <w:rPr>
          <w:rFonts w:ascii="Arial" w:hAnsi="Arial" w:cs="Arial"/>
          <w:sz w:val="22"/>
          <w:szCs w:val="22"/>
        </w:rPr>
        <w:tab/>
      </w:r>
      <w:r w:rsidRPr="00B126CD">
        <w:rPr>
          <w:rFonts w:ascii="Arial" w:hAnsi="Arial" w:cs="Arial"/>
          <w:sz w:val="22"/>
          <w:szCs w:val="22"/>
        </w:rPr>
        <w:tab/>
      </w:r>
      <w:r w:rsidRPr="00B126CD">
        <w:rPr>
          <w:rFonts w:ascii="Arial" w:hAnsi="Arial" w:cs="Arial"/>
          <w:sz w:val="22"/>
          <w:szCs w:val="22"/>
        </w:rPr>
        <w:tab/>
      </w:r>
      <w:r w:rsidR="00CB0042" w:rsidRPr="00B126CD">
        <w:rPr>
          <w:rFonts w:ascii="Arial" w:hAnsi="Arial" w:cs="Arial"/>
          <w:sz w:val="22"/>
          <w:szCs w:val="22"/>
        </w:rPr>
        <w:t>f</w:t>
      </w:r>
      <w:r w:rsidR="00CB0042" w:rsidRPr="00B126CD">
        <w:rPr>
          <w:rFonts w:ascii="Arial" w:hAnsi="Arial" w:cs="Arial"/>
          <w:sz w:val="22"/>
          <w:szCs w:val="22"/>
          <w:vertAlign w:val="subscript"/>
        </w:rPr>
        <w:t>yd</w:t>
      </w:r>
      <w:r w:rsidR="00CB0042" w:rsidRPr="00B126CD">
        <w:rPr>
          <w:rFonts w:ascii="Arial" w:hAnsi="Arial" w:cs="Arial"/>
          <w:sz w:val="22"/>
          <w:szCs w:val="22"/>
        </w:rPr>
        <w:t xml:space="preserve"> = 50.00/1.15 = 43.48 kN/cm</w:t>
      </w:r>
      <w:r w:rsidR="00CB0042" w:rsidRPr="00B126CD">
        <w:rPr>
          <w:rFonts w:ascii="Arial" w:hAnsi="Arial" w:cs="Arial"/>
          <w:sz w:val="22"/>
          <w:szCs w:val="22"/>
          <w:vertAlign w:val="superscript"/>
        </w:rPr>
        <w:t>2</w:t>
      </w:r>
    </w:p>
    <w:p w:rsidR="00CB0042" w:rsidRPr="00B126CD" w:rsidRDefault="00CB0042" w:rsidP="00CB0042">
      <w:pPr>
        <w:rPr>
          <w:rFonts w:ascii="Arial" w:hAnsi="Arial" w:cs="Arial"/>
          <w:sz w:val="22"/>
          <w:szCs w:val="22"/>
        </w:rPr>
      </w:pPr>
    </w:p>
    <w:p w:rsidR="00CB0042" w:rsidRPr="00B126CD" w:rsidRDefault="00CB0042" w:rsidP="00CB0042">
      <w:pPr>
        <w:rPr>
          <w:rFonts w:ascii="Arial" w:hAnsi="Arial" w:cs="Arial"/>
          <w:sz w:val="22"/>
          <w:szCs w:val="22"/>
        </w:rPr>
      </w:pPr>
      <w:r w:rsidRPr="00B126CD">
        <w:rPr>
          <w:rFonts w:ascii="Arial" w:hAnsi="Arial" w:cs="Arial"/>
          <w:sz w:val="22"/>
          <w:szCs w:val="22"/>
        </w:rPr>
        <w:t>Zaščitni sloj za armaturo:</w:t>
      </w:r>
    </w:p>
    <w:p w:rsidR="00CB0042" w:rsidRPr="00B126CD" w:rsidRDefault="00CB0042" w:rsidP="00CB0042">
      <w:pPr>
        <w:rPr>
          <w:rFonts w:ascii="Arial" w:hAnsi="Arial" w:cs="Arial"/>
          <w:sz w:val="22"/>
          <w:szCs w:val="22"/>
        </w:rPr>
      </w:pPr>
    </w:p>
    <w:p w:rsidR="00CB0042" w:rsidRPr="00B126CD" w:rsidRDefault="002552A2" w:rsidP="00CB0042">
      <w:pPr>
        <w:rPr>
          <w:rFonts w:ascii="Arial" w:hAnsi="Arial" w:cs="Arial"/>
          <w:sz w:val="22"/>
          <w:szCs w:val="22"/>
        </w:rPr>
      </w:pPr>
      <w:r w:rsidRPr="00B126CD">
        <w:rPr>
          <w:rFonts w:ascii="Arial" w:hAnsi="Arial" w:cs="Arial"/>
          <w:sz w:val="22"/>
          <w:szCs w:val="22"/>
        </w:rPr>
        <w:tab/>
      </w:r>
      <w:r w:rsidR="00CB0042" w:rsidRPr="00B126CD">
        <w:rPr>
          <w:rFonts w:ascii="Arial" w:hAnsi="Arial" w:cs="Arial"/>
          <w:sz w:val="22"/>
          <w:szCs w:val="22"/>
        </w:rPr>
        <w:tab/>
        <w:t>Betonsk</w:t>
      </w:r>
      <w:r w:rsidR="00D47CDA" w:rsidRPr="00B126CD">
        <w:rPr>
          <w:rFonts w:ascii="Arial" w:hAnsi="Arial" w:cs="Arial"/>
          <w:sz w:val="22"/>
          <w:szCs w:val="22"/>
        </w:rPr>
        <w:t>i elementi v stiku z zemljino:</w:t>
      </w:r>
      <w:r w:rsidR="00D47CDA" w:rsidRPr="00B126CD">
        <w:rPr>
          <w:rFonts w:ascii="Arial" w:hAnsi="Arial" w:cs="Arial"/>
          <w:sz w:val="22"/>
          <w:szCs w:val="22"/>
        </w:rPr>
        <w:tab/>
      </w:r>
      <w:r w:rsidR="00CB0042" w:rsidRPr="00B126CD">
        <w:rPr>
          <w:rFonts w:ascii="Arial" w:hAnsi="Arial" w:cs="Arial"/>
          <w:sz w:val="22"/>
          <w:szCs w:val="22"/>
        </w:rPr>
        <w:t>a</w:t>
      </w:r>
      <w:r w:rsidR="00CB0042" w:rsidRPr="00B126CD">
        <w:rPr>
          <w:rFonts w:ascii="Arial" w:hAnsi="Arial" w:cs="Arial"/>
          <w:sz w:val="22"/>
          <w:szCs w:val="22"/>
          <w:vertAlign w:val="subscript"/>
        </w:rPr>
        <w:t>0</w:t>
      </w:r>
      <w:r w:rsidR="00CB0042" w:rsidRPr="00B126CD">
        <w:rPr>
          <w:rFonts w:ascii="Arial" w:hAnsi="Arial" w:cs="Arial"/>
          <w:sz w:val="22"/>
          <w:szCs w:val="22"/>
        </w:rPr>
        <w:t xml:space="preserve"> = 4.0 cm</w:t>
      </w:r>
    </w:p>
    <w:p w:rsidR="00CB0042" w:rsidRPr="00B126CD" w:rsidRDefault="00CB0042" w:rsidP="00CB0042">
      <w:pPr>
        <w:rPr>
          <w:rFonts w:ascii="Arial" w:hAnsi="Arial" w:cs="Arial"/>
          <w:sz w:val="22"/>
          <w:szCs w:val="22"/>
        </w:rPr>
      </w:pPr>
    </w:p>
    <w:p w:rsidR="00CB0042" w:rsidRPr="00B126CD" w:rsidRDefault="00CB0042" w:rsidP="00CB0042">
      <w:pPr>
        <w:rPr>
          <w:rFonts w:ascii="Arial" w:hAnsi="Arial" w:cs="Arial"/>
          <w:color w:val="FF0000"/>
          <w:sz w:val="22"/>
          <w:szCs w:val="22"/>
        </w:rPr>
      </w:pPr>
    </w:p>
    <w:p w:rsidR="00CB0042" w:rsidRPr="00B126CD" w:rsidRDefault="00CB0042" w:rsidP="00CB0042">
      <w:pPr>
        <w:rPr>
          <w:rFonts w:ascii="Arial" w:hAnsi="Arial" w:cs="Arial"/>
          <w:sz w:val="22"/>
          <w:szCs w:val="22"/>
        </w:rPr>
      </w:pPr>
    </w:p>
    <w:p w:rsidR="00CB0042" w:rsidRPr="00B126CD" w:rsidRDefault="00CB0042" w:rsidP="00CB0042">
      <w:pPr>
        <w:rPr>
          <w:rFonts w:ascii="Arial" w:hAnsi="Arial" w:cs="Arial"/>
          <w:sz w:val="22"/>
          <w:szCs w:val="22"/>
        </w:rPr>
      </w:pPr>
      <w:r w:rsidRPr="00B126CD">
        <w:rPr>
          <w:rFonts w:ascii="Arial" w:hAnsi="Arial" w:cs="Arial"/>
          <w:sz w:val="22"/>
          <w:szCs w:val="22"/>
        </w:rPr>
        <w:t>Vsi konstrukcijski jekleni elementi so izdelani iz jekla S 2</w:t>
      </w:r>
      <w:r w:rsidR="00E23B58" w:rsidRPr="00B126CD">
        <w:rPr>
          <w:rFonts w:ascii="Arial" w:hAnsi="Arial" w:cs="Arial"/>
          <w:sz w:val="22"/>
          <w:szCs w:val="22"/>
        </w:rPr>
        <w:t>3</w:t>
      </w:r>
      <w:r w:rsidR="008E529B" w:rsidRPr="00B126CD">
        <w:rPr>
          <w:rFonts w:ascii="Arial" w:hAnsi="Arial" w:cs="Arial"/>
          <w:sz w:val="22"/>
          <w:szCs w:val="22"/>
        </w:rPr>
        <w:t>5</w:t>
      </w:r>
      <w:r w:rsidRPr="00B126CD">
        <w:rPr>
          <w:rFonts w:ascii="Arial" w:hAnsi="Arial" w:cs="Arial"/>
          <w:sz w:val="22"/>
          <w:szCs w:val="22"/>
        </w:rPr>
        <w:t>:</w:t>
      </w:r>
      <w:r w:rsidRPr="00B126CD">
        <w:rPr>
          <w:rFonts w:ascii="Arial" w:hAnsi="Arial" w:cs="Arial"/>
          <w:sz w:val="22"/>
          <w:szCs w:val="22"/>
        </w:rPr>
        <w:tab/>
      </w:r>
    </w:p>
    <w:p w:rsidR="00CB0042" w:rsidRPr="00B126CD" w:rsidRDefault="00CB0042" w:rsidP="00CB0042">
      <w:pPr>
        <w:rPr>
          <w:rFonts w:ascii="Arial" w:hAnsi="Arial" w:cs="Arial"/>
          <w:sz w:val="22"/>
          <w:szCs w:val="22"/>
          <w:vertAlign w:val="superscript"/>
        </w:rPr>
      </w:pPr>
      <w:r w:rsidRPr="00B126CD">
        <w:rPr>
          <w:rFonts w:ascii="Arial" w:hAnsi="Arial" w:cs="Arial"/>
          <w:sz w:val="22"/>
          <w:szCs w:val="22"/>
        </w:rPr>
        <w:t>f</w:t>
      </w:r>
      <w:r w:rsidRPr="00B126CD">
        <w:rPr>
          <w:rFonts w:ascii="Arial" w:hAnsi="Arial" w:cs="Arial"/>
          <w:sz w:val="22"/>
          <w:szCs w:val="22"/>
          <w:vertAlign w:val="subscript"/>
        </w:rPr>
        <w:t>y</w:t>
      </w:r>
      <w:r w:rsidR="000127C3" w:rsidRPr="00B126CD">
        <w:rPr>
          <w:rFonts w:ascii="Arial" w:hAnsi="Arial" w:cs="Arial"/>
          <w:sz w:val="22"/>
          <w:szCs w:val="22"/>
        </w:rPr>
        <w:t xml:space="preserve"> = 2</w:t>
      </w:r>
      <w:r w:rsidR="00E23B58" w:rsidRPr="00B126CD">
        <w:rPr>
          <w:rFonts w:ascii="Arial" w:hAnsi="Arial" w:cs="Arial"/>
          <w:sz w:val="22"/>
          <w:szCs w:val="22"/>
        </w:rPr>
        <w:t>3</w:t>
      </w:r>
      <w:r w:rsidRPr="00B126CD">
        <w:rPr>
          <w:rFonts w:ascii="Arial" w:hAnsi="Arial" w:cs="Arial"/>
          <w:sz w:val="22"/>
          <w:szCs w:val="22"/>
        </w:rPr>
        <w:t>.50 kN/cm</w:t>
      </w:r>
      <w:r w:rsidRPr="00B126CD">
        <w:rPr>
          <w:rFonts w:ascii="Arial" w:hAnsi="Arial" w:cs="Arial"/>
          <w:sz w:val="22"/>
          <w:szCs w:val="22"/>
          <w:vertAlign w:val="superscript"/>
        </w:rPr>
        <w:t>2</w:t>
      </w:r>
    </w:p>
    <w:p w:rsidR="00CB0042" w:rsidRPr="00B126CD" w:rsidRDefault="00CB0042" w:rsidP="00CB0042">
      <w:pPr>
        <w:rPr>
          <w:rFonts w:ascii="Arial" w:hAnsi="Arial" w:cs="Arial"/>
          <w:sz w:val="22"/>
          <w:szCs w:val="22"/>
          <w:vertAlign w:val="superscript"/>
        </w:rPr>
      </w:pPr>
      <w:r w:rsidRPr="00B126CD">
        <w:rPr>
          <w:rFonts w:ascii="Arial" w:hAnsi="Arial" w:cs="Arial"/>
          <w:sz w:val="22"/>
          <w:szCs w:val="22"/>
        </w:rPr>
        <w:t>f</w:t>
      </w:r>
      <w:r w:rsidRPr="00B126CD">
        <w:rPr>
          <w:rFonts w:ascii="Arial" w:hAnsi="Arial" w:cs="Arial"/>
          <w:sz w:val="22"/>
          <w:szCs w:val="22"/>
          <w:vertAlign w:val="subscript"/>
        </w:rPr>
        <w:t>u</w:t>
      </w:r>
      <w:r w:rsidRPr="00B126CD">
        <w:rPr>
          <w:rFonts w:ascii="Arial" w:hAnsi="Arial" w:cs="Arial"/>
          <w:sz w:val="22"/>
          <w:szCs w:val="22"/>
        </w:rPr>
        <w:t xml:space="preserve"> = </w:t>
      </w:r>
      <w:r w:rsidR="00E23B58" w:rsidRPr="00B126CD">
        <w:rPr>
          <w:rFonts w:ascii="Arial" w:hAnsi="Arial" w:cs="Arial"/>
          <w:sz w:val="22"/>
          <w:szCs w:val="22"/>
        </w:rPr>
        <w:t>36</w:t>
      </w:r>
      <w:r w:rsidRPr="00B126CD">
        <w:rPr>
          <w:rFonts w:ascii="Arial" w:hAnsi="Arial" w:cs="Arial"/>
          <w:sz w:val="22"/>
          <w:szCs w:val="22"/>
        </w:rPr>
        <w:t>.00 kN/cm</w:t>
      </w:r>
      <w:r w:rsidRPr="00B126CD">
        <w:rPr>
          <w:rFonts w:ascii="Arial" w:hAnsi="Arial" w:cs="Arial"/>
          <w:sz w:val="22"/>
          <w:szCs w:val="22"/>
          <w:vertAlign w:val="superscript"/>
        </w:rPr>
        <w:t>2</w:t>
      </w:r>
    </w:p>
    <w:p w:rsidR="00CB0042" w:rsidRPr="00B126CD" w:rsidRDefault="00CB0042" w:rsidP="00CB0042">
      <w:pPr>
        <w:rPr>
          <w:rFonts w:ascii="Arial" w:hAnsi="Arial" w:cs="Arial"/>
          <w:sz w:val="22"/>
          <w:szCs w:val="22"/>
        </w:rPr>
      </w:pPr>
    </w:p>
    <w:p w:rsidR="00CB0042" w:rsidRPr="00B126CD" w:rsidRDefault="00CB0042" w:rsidP="00CB0042">
      <w:pPr>
        <w:rPr>
          <w:rFonts w:ascii="Arial" w:hAnsi="Arial" w:cs="Arial"/>
          <w:sz w:val="22"/>
          <w:szCs w:val="22"/>
          <w:vertAlign w:val="superscript"/>
        </w:rPr>
      </w:pPr>
      <w:r w:rsidRPr="00B126CD">
        <w:rPr>
          <w:rFonts w:ascii="Arial" w:hAnsi="Arial" w:cs="Arial"/>
          <w:sz w:val="22"/>
          <w:szCs w:val="22"/>
        </w:rPr>
        <w:t xml:space="preserve">Za vijake se uporabi material kvalitete </w:t>
      </w:r>
      <w:r w:rsidR="00F5634A">
        <w:rPr>
          <w:rFonts w:ascii="Arial" w:hAnsi="Arial" w:cs="Arial"/>
          <w:sz w:val="22"/>
          <w:szCs w:val="22"/>
        </w:rPr>
        <w:t>4</w:t>
      </w:r>
      <w:r w:rsidRPr="00B126CD">
        <w:rPr>
          <w:rFonts w:ascii="Arial" w:hAnsi="Arial" w:cs="Arial"/>
          <w:sz w:val="22"/>
          <w:szCs w:val="22"/>
        </w:rPr>
        <w:t>.</w:t>
      </w:r>
      <w:r w:rsidR="00F5634A">
        <w:rPr>
          <w:rFonts w:ascii="Arial" w:hAnsi="Arial" w:cs="Arial"/>
          <w:sz w:val="22"/>
          <w:szCs w:val="22"/>
        </w:rPr>
        <w:t>6</w:t>
      </w:r>
      <w:r w:rsidRPr="00B126CD">
        <w:rPr>
          <w:rFonts w:ascii="Arial" w:hAnsi="Arial" w:cs="Arial"/>
          <w:sz w:val="22"/>
          <w:szCs w:val="22"/>
        </w:rPr>
        <w:t>:</w:t>
      </w:r>
      <w:r w:rsidRPr="00B126CD">
        <w:rPr>
          <w:rFonts w:ascii="Arial" w:hAnsi="Arial" w:cs="Arial"/>
          <w:sz w:val="22"/>
          <w:szCs w:val="22"/>
        </w:rPr>
        <w:tab/>
        <w:t>f</w:t>
      </w:r>
      <w:r w:rsidRPr="00B126CD">
        <w:rPr>
          <w:rFonts w:ascii="Arial" w:hAnsi="Arial" w:cs="Arial"/>
          <w:sz w:val="22"/>
          <w:szCs w:val="22"/>
          <w:vertAlign w:val="subscript"/>
        </w:rPr>
        <w:t>ub</w:t>
      </w:r>
      <w:r w:rsidR="00F5634A">
        <w:rPr>
          <w:rFonts w:ascii="Arial" w:hAnsi="Arial" w:cs="Arial"/>
          <w:sz w:val="22"/>
          <w:szCs w:val="22"/>
        </w:rPr>
        <w:t xml:space="preserve"> = 4</w:t>
      </w:r>
      <w:r w:rsidRPr="00B126CD">
        <w:rPr>
          <w:rFonts w:ascii="Arial" w:hAnsi="Arial" w:cs="Arial"/>
          <w:sz w:val="22"/>
          <w:szCs w:val="22"/>
        </w:rPr>
        <w:t>0.00 kN/cm</w:t>
      </w:r>
      <w:r w:rsidRPr="00B126CD">
        <w:rPr>
          <w:rFonts w:ascii="Arial" w:hAnsi="Arial" w:cs="Arial"/>
          <w:sz w:val="22"/>
          <w:szCs w:val="22"/>
          <w:vertAlign w:val="superscript"/>
        </w:rPr>
        <w:t>2</w:t>
      </w:r>
    </w:p>
    <w:p w:rsidR="00CB0042" w:rsidRPr="00B126CD" w:rsidRDefault="00CB0042" w:rsidP="00CB0042">
      <w:pPr>
        <w:rPr>
          <w:rFonts w:ascii="Arial" w:hAnsi="Arial" w:cs="Arial"/>
          <w:sz w:val="22"/>
          <w:szCs w:val="22"/>
        </w:rPr>
      </w:pPr>
      <w:r w:rsidRPr="00B126CD">
        <w:rPr>
          <w:rFonts w:ascii="Arial" w:hAnsi="Arial" w:cs="Arial"/>
          <w:sz w:val="22"/>
          <w:szCs w:val="22"/>
        </w:rPr>
        <w:t>Zvari so prve kvalitete (I).</w:t>
      </w:r>
    </w:p>
    <w:p w:rsidR="00653BCB" w:rsidRPr="00B126CD" w:rsidRDefault="00653BCB" w:rsidP="00A870F6">
      <w:pPr>
        <w:rPr>
          <w:rFonts w:ascii="Arial" w:hAnsi="Arial" w:cs="Arial"/>
          <w:sz w:val="22"/>
          <w:szCs w:val="22"/>
        </w:rPr>
      </w:pPr>
    </w:p>
    <w:p w:rsidR="00653BCB" w:rsidRPr="00B126CD" w:rsidRDefault="00653BCB" w:rsidP="00A870F6">
      <w:pPr>
        <w:rPr>
          <w:rFonts w:ascii="Arial" w:hAnsi="Arial" w:cs="Arial"/>
          <w:sz w:val="22"/>
          <w:szCs w:val="22"/>
        </w:rPr>
      </w:pPr>
    </w:p>
    <w:p w:rsidR="00263FAC" w:rsidRPr="00B126CD" w:rsidRDefault="00263FAC" w:rsidP="00A870F6">
      <w:pPr>
        <w:rPr>
          <w:rFonts w:ascii="Arial" w:hAnsi="Arial" w:cs="Arial"/>
          <w:sz w:val="22"/>
          <w:szCs w:val="22"/>
        </w:rPr>
      </w:pPr>
    </w:p>
    <w:p w:rsidR="00E12212" w:rsidRPr="00B126CD" w:rsidRDefault="00217E1C" w:rsidP="00687C85">
      <w:pPr>
        <w:rPr>
          <w:rFonts w:ascii="Arial" w:hAnsi="Arial" w:cs="Arial"/>
          <w:sz w:val="22"/>
          <w:szCs w:val="22"/>
        </w:rPr>
      </w:pPr>
      <w:bookmarkStart w:id="1" w:name="_toc1227"/>
      <w:bookmarkEnd w:id="1"/>
      <w:r w:rsidRPr="00B126CD">
        <w:rPr>
          <w:rFonts w:ascii="Arial" w:hAnsi="Arial" w:cs="Arial"/>
          <w:sz w:val="22"/>
          <w:szCs w:val="22"/>
        </w:rPr>
        <w:t>.</w:t>
      </w:r>
    </w:p>
    <w:p w:rsidR="004C1A65" w:rsidRPr="00B126CD" w:rsidRDefault="005119F1" w:rsidP="005119F1">
      <w:pPr>
        <w:pStyle w:val="Heading4"/>
        <w:tabs>
          <w:tab w:val="left" w:pos="567"/>
        </w:tabs>
        <w:suppressAutoHyphens/>
        <w:spacing w:before="240" w:after="240"/>
        <w:rPr>
          <w:lang w:val="sl-SI"/>
        </w:rPr>
      </w:pPr>
      <w:r>
        <w:rPr>
          <w:lang w:val="sl-SI"/>
        </w:rPr>
        <w:t>Obtežba vet</w:t>
      </w:r>
      <w:r w:rsidR="004C1A65" w:rsidRPr="00B126CD">
        <w:rPr>
          <w:lang w:val="sl-SI"/>
        </w:rPr>
        <w:t>r</w:t>
      </w:r>
      <w:r>
        <w:rPr>
          <w:lang w:val="sl-SI"/>
        </w:rPr>
        <w:t>a</w:t>
      </w:r>
    </w:p>
    <w:p w:rsidR="004C1A65" w:rsidRPr="00B126CD" w:rsidRDefault="004C1A65" w:rsidP="004C1A65">
      <w:pPr>
        <w:rPr>
          <w:rFonts w:ascii="Arial" w:hAnsi="Arial" w:cs="Arial"/>
          <w:sz w:val="22"/>
          <w:szCs w:val="22"/>
        </w:rPr>
      </w:pPr>
      <w:r w:rsidRPr="00B126CD">
        <w:rPr>
          <w:rFonts w:ascii="Arial" w:hAnsi="Arial" w:cs="Arial"/>
          <w:sz w:val="22"/>
          <w:szCs w:val="22"/>
        </w:rPr>
        <w:t>(</w:t>
      </w:r>
      <w:r w:rsidR="004F682C">
        <w:rPr>
          <w:rFonts w:ascii="Arial" w:hAnsi="Arial" w:cs="Arial"/>
          <w:sz w:val="22"/>
          <w:szCs w:val="22"/>
        </w:rPr>
        <w:t>Kranj</w:t>
      </w:r>
      <w:r w:rsidRPr="00B126CD">
        <w:rPr>
          <w:rFonts w:ascii="Arial" w:hAnsi="Arial" w:cs="Arial"/>
          <w:sz w:val="22"/>
          <w:szCs w:val="22"/>
        </w:rPr>
        <w:t>, cona 1, v</w:t>
      </w:r>
      <w:r w:rsidRPr="00B126CD">
        <w:rPr>
          <w:rFonts w:ascii="Arial" w:hAnsi="Arial" w:cs="Arial"/>
          <w:sz w:val="22"/>
          <w:szCs w:val="22"/>
          <w:vertAlign w:val="subscript"/>
        </w:rPr>
        <w:t>ref</w:t>
      </w:r>
      <w:r w:rsidR="00E27101">
        <w:rPr>
          <w:rFonts w:ascii="Arial" w:hAnsi="Arial" w:cs="Arial"/>
          <w:sz w:val="22"/>
          <w:szCs w:val="22"/>
        </w:rPr>
        <w:t xml:space="preserve"> = 20</w:t>
      </w:r>
      <w:r w:rsidR="00B126CD">
        <w:rPr>
          <w:rFonts w:ascii="Arial" w:hAnsi="Arial" w:cs="Arial"/>
          <w:sz w:val="22"/>
          <w:szCs w:val="22"/>
        </w:rPr>
        <w:t xml:space="preserve"> m/s po EC1)</w:t>
      </w:r>
    </w:p>
    <w:p w:rsidR="004C1A65" w:rsidRPr="00B126CD" w:rsidRDefault="004C1A65" w:rsidP="004C1A65">
      <w:pPr>
        <w:rPr>
          <w:rFonts w:ascii="Arial" w:hAnsi="Arial" w:cs="Arial"/>
          <w:sz w:val="22"/>
          <w:szCs w:val="22"/>
        </w:rPr>
      </w:pPr>
    </w:p>
    <w:p w:rsidR="004C1A65" w:rsidRPr="00222A8E" w:rsidRDefault="004C1A65" w:rsidP="004C1A65">
      <w:pPr>
        <w:rPr>
          <w:rFonts w:ascii="Arial" w:hAnsi="Arial" w:cs="Arial"/>
          <w:sz w:val="22"/>
          <w:szCs w:val="22"/>
        </w:rPr>
      </w:pPr>
      <w:r w:rsidRPr="00222A8E">
        <w:rPr>
          <w:rFonts w:ascii="Arial" w:hAnsi="Arial" w:cs="Arial"/>
          <w:sz w:val="22"/>
          <w:szCs w:val="22"/>
        </w:rPr>
        <w:t>Lok</w:t>
      </w:r>
      <w:r w:rsidR="00E27101" w:rsidRPr="00222A8E">
        <w:rPr>
          <w:rFonts w:ascii="Arial" w:hAnsi="Arial" w:cs="Arial"/>
          <w:sz w:val="22"/>
          <w:szCs w:val="22"/>
        </w:rPr>
        <w:t xml:space="preserve">acija: </w:t>
      </w:r>
      <w:r w:rsidR="004F682C">
        <w:rPr>
          <w:rFonts w:ascii="Arial" w:hAnsi="Arial" w:cs="Arial"/>
          <w:sz w:val="22"/>
          <w:szCs w:val="22"/>
        </w:rPr>
        <w:t>Kranj</w:t>
      </w:r>
      <w:r w:rsidR="00E27101" w:rsidRPr="00222A8E">
        <w:rPr>
          <w:rFonts w:ascii="Arial" w:hAnsi="Arial" w:cs="Arial"/>
          <w:sz w:val="22"/>
          <w:szCs w:val="22"/>
        </w:rPr>
        <w:t xml:space="preserve"> –</w:t>
      </w:r>
      <w:r w:rsidR="00222A8E" w:rsidRPr="00222A8E">
        <w:rPr>
          <w:rFonts w:ascii="Arial" w:hAnsi="Arial" w:cs="Arial"/>
          <w:sz w:val="22"/>
          <w:szCs w:val="22"/>
        </w:rPr>
        <w:t xml:space="preserve"> </w:t>
      </w:r>
      <w:r w:rsidR="004F682C">
        <w:rPr>
          <w:rFonts w:ascii="Arial" w:hAnsi="Arial" w:cs="Arial"/>
          <w:sz w:val="22"/>
          <w:szCs w:val="22"/>
        </w:rPr>
        <w:t>4</w:t>
      </w:r>
      <w:r w:rsidR="00E27101" w:rsidRPr="00222A8E">
        <w:rPr>
          <w:rFonts w:ascii="Arial" w:hAnsi="Arial" w:cs="Arial"/>
          <w:sz w:val="22"/>
          <w:szCs w:val="22"/>
        </w:rPr>
        <w:t>0</w:t>
      </w:r>
      <w:r w:rsidRPr="00222A8E">
        <w:rPr>
          <w:rFonts w:ascii="Arial" w:hAnsi="Arial" w:cs="Arial"/>
          <w:sz w:val="22"/>
          <w:szCs w:val="22"/>
        </w:rPr>
        <w:t>0 m. n.m., na odprtem terenu – kategorija terena I</w:t>
      </w:r>
    </w:p>
    <w:p w:rsidR="004C1A65" w:rsidRPr="00222A8E" w:rsidRDefault="004C1A65" w:rsidP="004C1A65">
      <w:pPr>
        <w:rPr>
          <w:rFonts w:ascii="Arial" w:hAnsi="Arial" w:cs="Arial"/>
          <w:sz w:val="22"/>
          <w:szCs w:val="22"/>
        </w:rPr>
      </w:pPr>
    </w:p>
    <w:p w:rsidR="004C1A65" w:rsidRPr="00B126CD" w:rsidRDefault="004C1A65" w:rsidP="004C1A65">
      <w:pPr>
        <w:rPr>
          <w:rFonts w:ascii="Arial" w:hAnsi="Arial" w:cs="Arial"/>
          <w:sz w:val="22"/>
          <w:szCs w:val="22"/>
        </w:rPr>
        <w:sectPr w:rsidR="004C1A65" w:rsidRPr="00B126CD" w:rsidSect="004C1A65">
          <w:type w:val="continuous"/>
          <w:pgSz w:w="12240" w:h="15840"/>
          <w:pgMar w:top="1134" w:right="1134" w:bottom="851" w:left="1701" w:header="720" w:footer="1009" w:gutter="0"/>
          <w:cols w:space="720"/>
          <w:docGrid w:linePitch="360"/>
        </w:sectPr>
      </w:pPr>
    </w:p>
    <w:p w:rsidR="004C1A65" w:rsidRPr="00B126CD" w:rsidRDefault="004C1A65" w:rsidP="004C1A65">
      <w:pPr>
        <w:rPr>
          <w:rFonts w:ascii="Arial" w:hAnsi="Arial" w:cs="Arial"/>
          <w:sz w:val="22"/>
          <w:szCs w:val="22"/>
          <w:vertAlign w:val="subscript"/>
        </w:rPr>
      </w:pPr>
      <w:r w:rsidRPr="00B126CD">
        <w:rPr>
          <w:rFonts w:ascii="Arial" w:hAnsi="Arial" w:cs="Arial"/>
          <w:sz w:val="22"/>
          <w:szCs w:val="22"/>
        </w:rPr>
        <w:lastRenderedPageBreak/>
        <w:t>w</w:t>
      </w:r>
      <w:r w:rsidRPr="00B126CD">
        <w:rPr>
          <w:rFonts w:ascii="Arial" w:hAnsi="Arial" w:cs="Arial"/>
          <w:sz w:val="22"/>
          <w:szCs w:val="22"/>
          <w:vertAlign w:val="subscript"/>
        </w:rPr>
        <w:t>e</w:t>
      </w:r>
      <w:r w:rsidRPr="00B126CD">
        <w:rPr>
          <w:rFonts w:ascii="Arial" w:hAnsi="Arial" w:cs="Arial"/>
          <w:sz w:val="22"/>
          <w:szCs w:val="22"/>
        </w:rPr>
        <w:t xml:space="preserve"> = q</w:t>
      </w:r>
      <w:r w:rsidRPr="00B126CD">
        <w:rPr>
          <w:rFonts w:ascii="Arial" w:hAnsi="Arial" w:cs="Arial"/>
          <w:sz w:val="22"/>
          <w:szCs w:val="22"/>
          <w:vertAlign w:val="subscript"/>
        </w:rPr>
        <w:t>ref</w:t>
      </w:r>
      <w:r w:rsidRPr="00B126CD">
        <w:rPr>
          <w:rFonts w:ascii="Arial" w:hAnsi="Arial" w:cs="Arial"/>
          <w:sz w:val="22"/>
          <w:szCs w:val="22"/>
        </w:rPr>
        <w:t>*c</w:t>
      </w:r>
      <w:r w:rsidRPr="00B126CD">
        <w:rPr>
          <w:rFonts w:ascii="Arial" w:hAnsi="Arial" w:cs="Arial"/>
          <w:sz w:val="22"/>
          <w:szCs w:val="22"/>
          <w:vertAlign w:val="subscript"/>
        </w:rPr>
        <w:t>e</w:t>
      </w:r>
      <w:r w:rsidRPr="00B126CD">
        <w:rPr>
          <w:rFonts w:ascii="Arial" w:hAnsi="Arial" w:cs="Arial"/>
          <w:sz w:val="22"/>
          <w:szCs w:val="22"/>
        </w:rPr>
        <w:t>(z</w:t>
      </w:r>
      <w:r w:rsidRPr="00B126CD">
        <w:rPr>
          <w:rFonts w:ascii="Arial" w:hAnsi="Arial" w:cs="Arial"/>
          <w:sz w:val="22"/>
          <w:szCs w:val="22"/>
          <w:vertAlign w:val="subscript"/>
        </w:rPr>
        <w:t>e</w:t>
      </w:r>
      <w:r w:rsidRPr="00B126CD">
        <w:rPr>
          <w:rFonts w:ascii="Arial" w:hAnsi="Arial" w:cs="Arial"/>
          <w:sz w:val="22"/>
          <w:szCs w:val="22"/>
        </w:rPr>
        <w:t>)*c</w:t>
      </w:r>
      <w:r w:rsidRPr="00B126CD">
        <w:rPr>
          <w:rFonts w:ascii="Arial" w:hAnsi="Arial" w:cs="Arial"/>
          <w:sz w:val="22"/>
          <w:szCs w:val="22"/>
          <w:vertAlign w:val="subscript"/>
        </w:rPr>
        <w:t>f</w:t>
      </w:r>
    </w:p>
    <w:p w:rsidR="004C1A65" w:rsidRPr="00B126CD" w:rsidRDefault="004C1A65" w:rsidP="004C1A65">
      <w:pPr>
        <w:rPr>
          <w:rFonts w:ascii="Arial" w:hAnsi="Arial" w:cs="Arial"/>
          <w:sz w:val="22"/>
          <w:szCs w:val="22"/>
        </w:rPr>
      </w:pPr>
    </w:p>
    <w:p w:rsidR="004C1A65" w:rsidRPr="00B126CD" w:rsidRDefault="004C1A65" w:rsidP="004C1A65">
      <w:pPr>
        <w:rPr>
          <w:rFonts w:ascii="Arial" w:hAnsi="Arial" w:cs="Arial"/>
          <w:sz w:val="22"/>
          <w:szCs w:val="22"/>
          <w:vertAlign w:val="superscript"/>
        </w:rPr>
      </w:pPr>
      <w:r w:rsidRPr="00B126CD">
        <w:rPr>
          <w:rFonts w:ascii="Arial" w:hAnsi="Arial" w:cs="Arial"/>
          <w:sz w:val="22"/>
          <w:szCs w:val="22"/>
        </w:rPr>
        <w:t>q</w:t>
      </w:r>
      <w:r w:rsidRPr="00B126CD">
        <w:rPr>
          <w:rFonts w:ascii="Arial" w:hAnsi="Arial" w:cs="Arial"/>
          <w:sz w:val="22"/>
          <w:szCs w:val="22"/>
          <w:vertAlign w:val="subscript"/>
        </w:rPr>
        <w:t>ref</w:t>
      </w:r>
      <w:r w:rsidRPr="00B126CD">
        <w:rPr>
          <w:rFonts w:ascii="Arial" w:hAnsi="Arial" w:cs="Arial"/>
          <w:sz w:val="22"/>
          <w:szCs w:val="22"/>
        </w:rPr>
        <w:t xml:space="preserve"> = </w:t>
      </w:r>
      <w:r w:rsidRPr="00B126CD">
        <w:rPr>
          <w:rFonts w:ascii="Symbol" w:hAnsi="Symbol" w:cs="Arial"/>
          <w:sz w:val="22"/>
          <w:szCs w:val="22"/>
        </w:rPr>
        <w:t></w:t>
      </w:r>
      <w:r w:rsidRPr="00B126CD">
        <w:rPr>
          <w:rFonts w:ascii="Arial" w:hAnsi="Arial" w:cs="Arial"/>
          <w:sz w:val="22"/>
          <w:szCs w:val="22"/>
        </w:rPr>
        <w:t>/2*v</w:t>
      </w:r>
      <w:r w:rsidRPr="00B126CD">
        <w:rPr>
          <w:rFonts w:ascii="Arial" w:hAnsi="Arial" w:cs="Arial"/>
          <w:sz w:val="22"/>
          <w:szCs w:val="22"/>
          <w:vertAlign w:val="subscript"/>
        </w:rPr>
        <w:t>ref</w:t>
      </w:r>
      <w:r w:rsidRPr="00B126CD">
        <w:rPr>
          <w:rFonts w:ascii="Arial" w:hAnsi="Arial" w:cs="Arial"/>
          <w:sz w:val="22"/>
          <w:szCs w:val="22"/>
          <w:vertAlign w:val="superscript"/>
        </w:rPr>
        <w:t>2</w:t>
      </w:r>
      <w:r w:rsidR="00E27101">
        <w:rPr>
          <w:rFonts w:ascii="Arial" w:hAnsi="Arial" w:cs="Arial"/>
          <w:sz w:val="22"/>
          <w:szCs w:val="22"/>
        </w:rPr>
        <w:t xml:space="preserve"> = 1.25/2*20</w:t>
      </w:r>
      <w:r w:rsidRPr="00B126CD">
        <w:rPr>
          <w:rFonts w:ascii="Arial" w:hAnsi="Arial" w:cs="Arial"/>
          <w:sz w:val="22"/>
          <w:szCs w:val="22"/>
          <w:vertAlign w:val="superscript"/>
        </w:rPr>
        <w:t>2</w:t>
      </w:r>
      <w:r w:rsidRPr="00B126CD">
        <w:rPr>
          <w:rFonts w:ascii="Arial" w:hAnsi="Arial" w:cs="Arial"/>
          <w:sz w:val="22"/>
          <w:szCs w:val="22"/>
        </w:rPr>
        <w:t xml:space="preserve"> = 0.</w:t>
      </w:r>
      <w:r w:rsidR="00E27101">
        <w:rPr>
          <w:rFonts w:ascii="Arial" w:hAnsi="Arial" w:cs="Arial"/>
          <w:sz w:val="22"/>
          <w:szCs w:val="22"/>
        </w:rPr>
        <w:t xml:space="preserve">25 </w:t>
      </w:r>
      <w:r w:rsidRPr="00B126CD">
        <w:rPr>
          <w:rFonts w:ascii="Arial" w:hAnsi="Arial" w:cs="Arial"/>
          <w:sz w:val="22"/>
          <w:szCs w:val="22"/>
        </w:rPr>
        <w:t>kN/m</w:t>
      </w:r>
      <w:r w:rsidRPr="00B126CD">
        <w:rPr>
          <w:rFonts w:ascii="Arial" w:hAnsi="Arial" w:cs="Arial"/>
          <w:sz w:val="22"/>
          <w:szCs w:val="22"/>
          <w:vertAlign w:val="superscript"/>
        </w:rPr>
        <w:t>2</w:t>
      </w:r>
    </w:p>
    <w:p w:rsidR="004F682C" w:rsidRDefault="004F682C" w:rsidP="004C1A65">
      <w:pPr>
        <w:rPr>
          <w:rFonts w:ascii="Arial" w:hAnsi="Arial" w:cs="Arial"/>
          <w:sz w:val="22"/>
          <w:szCs w:val="22"/>
        </w:rPr>
      </w:pPr>
    </w:p>
    <w:p w:rsidR="004C1A65" w:rsidRDefault="004C1A65" w:rsidP="004C1A65">
      <w:pPr>
        <w:rPr>
          <w:rFonts w:ascii="Arial" w:hAnsi="Arial" w:cs="Arial"/>
          <w:sz w:val="22"/>
          <w:szCs w:val="22"/>
        </w:rPr>
      </w:pPr>
      <w:r w:rsidRPr="00B126CD">
        <w:rPr>
          <w:rFonts w:ascii="Arial" w:hAnsi="Arial" w:cs="Arial"/>
          <w:sz w:val="22"/>
          <w:szCs w:val="22"/>
        </w:rPr>
        <w:t>c</w:t>
      </w:r>
      <w:r w:rsidRPr="00B126CD">
        <w:rPr>
          <w:rFonts w:ascii="Arial" w:hAnsi="Arial" w:cs="Arial"/>
          <w:sz w:val="22"/>
          <w:szCs w:val="22"/>
          <w:vertAlign w:val="subscript"/>
        </w:rPr>
        <w:t>e</w:t>
      </w:r>
      <w:r w:rsidRPr="00B126CD">
        <w:rPr>
          <w:rFonts w:ascii="Arial" w:hAnsi="Arial" w:cs="Arial"/>
          <w:sz w:val="22"/>
          <w:szCs w:val="22"/>
        </w:rPr>
        <w:t xml:space="preserve"> (kategorija terena I, h</w:t>
      </w:r>
      <w:r w:rsidRPr="00B126CD">
        <w:rPr>
          <w:rFonts w:ascii="Arial" w:hAnsi="Arial" w:cs="Arial"/>
          <w:sz w:val="22"/>
          <w:szCs w:val="22"/>
          <w:vertAlign w:val="subscript"/>
        </w:rPr>
        <w:t>ref</w:t>
      </w:r>
      <w:r w:rsidRPr="00B126CD">
        <w:rPr>
          <w:rFonts w:ascii="Arial" w:hAnsi="Arial" w:cs="Arial"/>
          <w:sz w:val="22"/>
          <w:szCs w:val="22"/>
        </w:rPr>
        <w:t xml:space="preserve"> = 3 m) = </w:t>
      </w:r>
      <w:r w:rsidR="006F4661" w:rsidRPr="00B126CD">
        <w:rPr>
          <w:rFonts w:ascii="Arial" w:hAnsi="Arial" w:cs="Arial"/>
          <w:sz w:val="22"/>
          <w:szCs w:val="22"/>
        </w:rPr>
        <w:t>2.09</w:t>
      </w:r>
    </w:p>
    <w:p w:rsidR="004F682C" w:rsidRPr="00B126CD" w:rsidRDefault="004F682C" w:rsidP="004C1A65">
      <w:pPr>
        <w:rPr>
          <w:rFonts w:ascii="Arial" w:hAnsi="Arial" w:cs="Arial"/>
          <w:sz w:val="22"/>
          <w:szCs w:val="22"/>
        </w:rPr>
      </w:pPr>
    </w:p>
    <w:p w:rsidR="004C1A65" w:rsidRPr="00B126CD" w:rsidRDefault="004C1A65" w:rsidP="004C1A65">
      <w:pPr>
        <w:rPr>
          <w:rFonts w:ascii="Arial" w:hAnsi="Arial" w:cs="Arial"/>
          <w:sz w:val="22"/>
          <w:szCs w:val="22"/>
        </w:rPr>
      </w:pPr>
      <w:r w:rsidRPr="00B126CD">
        <w:rPr>
          <w:rFonts w:ascii="Arial" w:hAnsi="Arial" w:cs="Arial"/>
          <w:sz w:val="22"/>
          <w:szCs w:val="22"/>
        </w:rPr>
        <w:t>c</w:t>
      </w:r>
      <w:r w:rsidRPr="00B126CD">
        <w:rPr>
          <w:rFonts w:ascii="Arial" w:hAnsi="Arial" w:cs="Arial"/>
          <w:sz w:val="22"/>
          <w:szCs w:val="22"/>
          <w:vertAlign w:val="subscript"/>
        </w:rPr>
        <w:t>f</w:t>
      </w:r>
      <w:r w:rsidRPr="00B126CD">
        <w:rPr>
          <w:rFonts w:ascii="Arial" w:hAnsi="Arial" w:cs="Arial"/>
          <w:sz w:val="22"/>
          <w:szCs w:val="22"/>
        </w:rPr>
        <w:t xml:space="preserve"> = 1.8, po EC</w:t>
      </w:r>
      <w:r w:rsidR="00B126CD">
        <w:rPr>
          <w:rFonts w:ascii="Arial" w:hAnsi="Arial" w:cs="Arial"/>
          <w:sz w:val="22"/>
          <w:szCs w:val="22"/>
        </w:rPr>
        <w:t>1</w:t>
      </w:r>
      <w:r w:rsidRPr="00B126CD">
        <w:rPr>
          <w:rFonts w:ascii="Arial" w:hAnsi="Arial" w:cs="Arial"/>
          <w:sz w:val="22"/>
          <w:szCs w:val="22"/>
        </w:rPr>
        <w:t xml:space="preserve"> – vpliv vetra na oglasne table</w:t>
      </w:r>
      <w:r w:rsidR="004F682C">
        <w:rPr>
          <w:rFonts w:ascii="Arial" w:hAnsi="Arial" w:cs="Arial"/>
          <w:sz w:val="22"/>
          <w:szCs w:val="22"/>
        </w:rPr>
        <w:t xml:space="preserve"> </w:t>
      </w:r>
      <w:r w:rsidR="00E27101">
        <w:rPr>
          <w:rFonts w:ascii="Arial" w:hAnsi="Arial" w:cs="Arial"/>
          <w:sz w:val="22"/>
          <w:szCs w:val="22"/>
        </w:rPr>
        <w:t>(ograje)</w:t>
      </w:r>
    </w:p>
    <w:p w:rsidR="004C1A65" w:rsidRPr="00B126CD" w:rsidRDefault="004C1A65" w:rsidP="004C1A65">
      <w:pPr>
        <w:rPr>
          <w:rFonts w:ascii="Arial" w:hAnsi="Arial" w:cs="Arial"/>
          <w:sz w:val="22"/>
          <w:szCs w:val="22"/>
        </w:rPr>
      </w:pPr>
    </w:p>
    <w:p w:rsidR="004C1A65" w:rsidRPr="00B126CD" w:rsidRDefault="004C1A65" w:rsidP="004C1A65">
      <w:pPr>
        <w:rPr>
          <w:rFonts w:ascii="Arial" w:hAnsi="Arial" w:cs="Arial"/>
          <w:sz w:val="22"/>
          <w:szCs w:val="22"/>
        </w:rPr>
      </w:pPr>
    </w:p>
    <w:p w:rsidR="004C1A65" w:rsidRPr="00B126CD" w:rsidRDefault="004C1A65" w:rsidP="004C1A65">
      <w:pPr>
        <w:rPr>
          <w:rFonts w:ascii="Arial" w:hAnsi="Arial" w:cs="Arial"/>
          <w:sz w:val="22"/>
          <w:szCs w:val="22"/>
        </w:rPr>
      </w:pPr>
      <w:r w:rsidRPr="00B126CD">
        <w:rPr>
          <w:rFonts w:ascii="Arial" w:hAnsi="Arial" w:cs="Arial"/>
          <w:sz w:val="22"/>
          <w:szCs w:val="22"/>
        </w:rPr>
        <w:t>w</w:t>
      </w:r>
      <w:r w:rsidRPr="00B126CD">
        <w:rPr>
          <w:rFonts w:ascii="Arial" w:hAnsi="Arial" w:cs="Arial"/>
          <w:sz w:val="22"/>
          <w:szCs w:val="22"/>
          <w:vertAlign w:val="superscript"/>
        </w:rPr>
        <w:t>+</w:t>
      </w:r>
      <w:r w:rsidRPr="00B126CD">
        <w:rPr>
          <w:rFonts w:ascii="Arial" w:hAnsi="Arial" w:cs="Arial"/>
          <w:sz w:val="22"/>
          <w:szCs w:val="22"/>
        </w:rPr>
        <w:t xml:space="preserve"> = q</w:t>
      </w:r>
      <w:r w:rsidRPr="00B126CD">
        <w:rPr>
          <w:rFonts w:ascii="Arial" w:hAnsi="Arial" w:cs="Arial"/>
          <w:sz w:val="22"/>
          <w:szCs w:val="22"/>
          <w:vertAlign w:val="subscript"/>
        </w:rPr>
        <w:t>ref</w:t>
      </w:r>
      <w:r w:rsidRPr="00B126CD">
        <w:rPr>
          <w:rFonts w:ascii="Arial" w:hAnsi="Arial" w:cs="Arial"/>
          <w:sz w:val="22"/>
          <w:szCs w:val="22"/>
        </w:rPr>
        <w:t>*c</w:t>
      </w:r>
      <w:r w:rsidRPr="00B126CD">
        <w:rPr>
          <w:rFonts w:ascii="Arial" w:hAnsi="Arial" w:cs="Arial"/>
          <w:sz w:val="22"/>
          <w:szCs w:val="22"/>
          <w:vertAlign w:val="subscript"/>
        </w:rPr>
        <w:t>e</w:t>
      </w:r>
      <w:r w:rsidRPr="00B126CD">
        <w:rPr>
          <w:rFonts w:ascii="Arial" w:hAnsi="Arial" w:cs="Arial"/>
          <w:sz w:val="22"/>
          <w:szCs w:val="22"/>
        </w:rPr>
        <w:t>(z</w:t>
      </w:r>
      <w:r w:rsidRPr="00B126CD">
        <w:rPr>
          <w:rFonts w:ascii="Arial" w:hAnsi="Arial" w:cs="Arial"/>
          <w:sz w:val="22"/>
          <w:szCs w:val="22"/>
          <w:vertAlign w:val="subscript"/>
        </w:rPr>
        <w:t>e</w:t>
      </w:r>
      <w:r w:rsidRPr="00B126CD">
        <w:rPr>
          <w:rFonts w:ascii="Arial" w:hAnsi="Arial" w:cs="Arial"/>
          <w:sz w:val="22"/>
          <w:szCs w:val="22"/>
        </w:rPr>
        <w:t>)*c</w:t>
      </w:r>
      <w:r w:rsidR="00E96A2C" w:rsidRPr="00B126CD">
        <w:rPr>
          <w:rFonts w:ascii="Arial" w:hAnsi="Arial" w:cs="Arial"/>
          <w:sz w:val="22"/>
          <w:szCs w:val="22"/>
          <w:vertAlign w:val="subscript"/>
        </w:rPr>
        <w:t>f</w:t>
      </w:r>
      <w:r w:rsidRPr="00B126CD">
        <w:rPr>
          <w:rFonts w:ascii="Arial" w:hAnsi="Arial" w:cs="Arial"/>
          <w:sz w:val="22"/>
          <w:szCs w:val="22"/>
        </w:rPr>
        <w:t xml:space="preserve"> = 0.</w:t>
      </w:r>
      <w:r w:rsidR="00D03779">
        <w:rPr>
          <w:rFonts w:ascii="Arial" w:hAnsi="Arial" w:cs="Arial"/>
          <w:sz w:val="22"/>
          <w:szCs w:val="22"/>
        </w:rPr>
        <w:t>25</w:t>
      </w:r>
      <w:r w:rsidR="006F4661" w:rsidRPr="00B126CD">
        <w:rPr>
          <w:rFonts w:ascii="Arial" w:hAnsi="Arial" w:cs="Arial"/>
          <w:sz w:val="22"/>
          <w:szCs w:val="22"/>
        </w:rPr>
        <w:t>*2</w:t>
      </w:r>
      <w:r w:rsidR="00E96A2C" w:rsidRPr="00B126CD">
        <w:rPr>
          <w:rFonts w:ascii="Arial" w:hAnsi="Arial" w:cs="Arial"/>
          <w:sz w:val="22"/>
          <w:szCs w:val="22"/>
        </w:rPr>
        <w:t>.</w:t>
      </w:r>
      <w:r w:rsidR="006F4661" w:rsidRPr="00B126CD">
        <w:rPr>
          <w:rFonts w:ascii="Arial" w:hAnsi="Arial" w:cs="Arial"/>
          <w:sz w:val="22"/>
          <w:szCs w:val="22"/>
        </w:rPr>
        <w:t>09</w:t>
      </w:r>
      <w:r w:rsidR="00E96A2C" w:rsidRPr="00B126CD">
        <w:rPr>
          <w:rFonts w:ascii="Arial" w:hAnsi="Arial" w:cs="Arial"/>
          <w:sz w:val="22"/>
          <w:szCs w:val="22"/>
        </w:rPr>
        <w:t>*1.8</w:t>
      </w:r>
      <w:r w:rsidR="006F4661" w:rsidRPr="00B126CD">
        <w:rPr>
          <w:rFonts w:ascii="Arial" w:hAnsi="Arial" w:cs="Arial"/>
          <w:sz w:val="22"/>
          <w:szCs w:val="22"/>
        </w:rPr>
        <w:t xml:space="preserve"> = </w:t>
      </w:r>
      <w:r w:rsidR="000B6B26">
        <w:rPr>
          <w:rFonts w:ascii="Arial" w:hAnsi="Arial" w:cs="Arial"/>
          <w:sz w:val="22"/>
          <w:szCs w:val="22"/>
        </w:rPr>
        <w:t>0.</w:t>
      </w:r>
      <w:r w:rsidR="00D03779">
        <w:rPr>
          <w:rFonts w:ascii="Arial" w:hAnsi="Arial" w:cs="Arial"/>
          <w:sz w:val="22"/>
          <w:szCs w:val="22"/>
        </w:rPr>
        <w:t>94</w:t>
      </w:r>
      <w:r w:rsidRPr="00B126CD">
        <w:rPr>
          <w:rFonts w:ascii="Arial" w:hAnsi="Arial" w:cs="Arial"/>
          <w:sz w:val="22"/>
          <w:szCs w:val="22"/>
        </w:rPr>
        <w:t xml:space="preserve"> kN/ m</w:t>
      </w:r>
      <w:r w:rsidRPr="00B126CD">
        <w:rPr>
          <w:rFonts w:ascii="Arial" w:hAnsi="Arial" w:cs="Arial"/>
          <w:sz w:val="22"/>
          <w:szCs w:val="22"/>
          <w:vertAlign w:val="superscript"/>
        </w:rPr>
        <w:t>2</w:t>
      </w:r>
    </w:p>
    <w:p w:rsidR="004C1A65" w:rsidRPr="00B126CD" w:rsidRDefault="004C1A65" w:rsidP="004C1A65">
      <w:pPr>
        <w:pStyle w:val="Slika"/>
        <w:jc w:val="left"/>
        <w:rPr>
          <w:rFonts w:ascii="Arial" w:hAnsi="Arial" w:cs="Arial"/>
          <w:sz w:val="22"/>
          <w:szCs w:val="22"/>
        </w:rPr>
      </w:pPr>
    </w:p>
    <w:p w:rsidR="004C1A65" w:rsidRPr="00B126CD" w:rsidRDefault="004C1A65" w:rsidP="004C1A65">
      <w:pPr>
        <w:pStyle w:val="Heading3"/>
        <w:tabs>
          <w:tab w:val="left" w:pos="567"/>
        </w:tabs>
        <w:suppressAutoHyphens/>
        <w:spacing w:before="240" w:after="120"/>
        <w:rPr>
          <w:i w:val="0"/>
          <w:lang w:val="sl-SI"/>
        </w:rPr>
      </w:pPr>
      <w:r w:rsidRPr="00B126CD">
        <w:rPr>
          <w:i w:val="0"/>
          <w:lang w:val="sl-SI"/>
        </w:rPr>
        <w:t>Kombinacije obtežb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295"/>
        <w:gridCol w:w="973"/>
        <w:gridCol w:w="6543"/>
      </w:tblGrid>
      <w:tr w:rsidR="004C1A65" w:rsidRPr="00B126CD" w:rsidTr="009D1E46">
        <w:tc>
          <w:tcPr>
            <w:tcW w:w="1295" w:type="dxa"/>
          </w:tcPr>
          <w:p w:rsidR="004C1A65" w:rsidRPr="00B126CD" w:rsidRDefault="004C1A65" w:rsidP="009D1E46">
            <w:pPr>
              <w:pStyle w:val="Header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126CD">
              <w:rPr>
                <w:rFonts w:ascii="Arial" w:hAnsi="Arial" w:cs="Arial"/>
                <w:sz w:val="22"/>
                <w:szCs w:val="22"/>
              </w:rPr>
              <w:t>Obtežbe:</w:t>
            </w:r>
          </w:p>
        </w:tc>
        <w:tc>
          <w:tcPr>
            <w:tcW w:w="973" w:type="dxa"/>
          </w:tcPr>
          <w:p w:rsidR="004C1A65" w:rsidRPr="00B126CD" w:rsidRDefault="004C1A65" w:rsidP="009D1E46">
            <w:pPr>
              <w:pStyle w:val="Header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126CD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543" w:type="dxa"/>
          </w:tcPr>
          <w:p w:rsidR="004C1A65" w:rsidRPr="00B126CD" w:rsidRDefault="004C1A65" w:rsidP="009D1E46">
            <w:pPr>
              <w:pStyle w:val="Header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126CD">
              <w:rPr>
                <w:rFonts w:ascii="Arial" w:hAnsi="Arial" w:cs="Arial"/>
                <w:sz w:val="22"/>
                <w:szCs w:val="22"/>
              </w:rPr>
              <w:t>Lastna+stalna</w:t>
            </w:r>
          </w:p>
        </w:tc>
      </w:tr>
      <w:tr w:rsidR="004C1A65" w:rsidRPr="00B126CD" w:rsidTr="009D1E46">
        <w:tc>
          <w:tcPr>
            <w:tcW w:w="1295" w:type="dxa"/>
          </w:tcPr>
          <w:p w:rsidR="004C1A65" w:rsidRPr="00B126CD" w:rsidRDefault="004C1A65" w:rsidP="009D1E46">
            <w:pPr>
              <w:pStyle w:val="Header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dxa"/>
          </w:tcPr>
          <w:p w:rsidR="004C1A65" w:rsidRPr="00B126CD" w:rsidRDefault="006F4661" w:rsidP="009D1E46">
            <w:pPr>
              <w:pStyle w:val="Header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126CD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543" w:type="dxa"/>
          </w:tcPr>
          <w:p w:rsidR="004C1A65" w:rsidRPr="00B126CD" w:rsidRDefault="004C1A65" w:rsidP="009D1E46">
            <w:pPr>
              <w:pStyle w:val="Header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126CD">
              <w:rPr>
                <w:rFonts w:ascii="Arial" w:hAnsi="Arial" w:cs="Arial"/>
                <w:sz w:val="22"/>
                <w:szCs w:val="22"/>
              </w:rPr>
              <w:t>Veter</w:t>
            </w:r>
          </w:p>
        </w:tc>
      </w:tr>
      <w:tr w:rsidR="004C1A65" w:rsidRPr="00B126CD" w:rsidTr="009D1E46">
        <w:tc>
          <w:tcPr>
            <w:tcW w:w="1295" w:type="dxa"/>
          </w:tcPr>
          <w:p w:rsidR="004C1A65" w:rsidRPr="00B126CD" w:rsidRDefault="004C1A65" w:rsidP="009D1E46">
            <w:pPr>
              <w:pStyle w:val="Header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126CD">
              <w:rPr>
                <w:rFonts w:ascii="Arial" w:hAnsi="Arial" w:cs="Arial"/>
                <w:sz w:val="22"/>
                <w:szCs w:val="22"/>
              </w:rPr>
              <w:t>MSN</w:t>
            </w:r>
          </w:p>
        </w:tc>
        <w:tc>
          <w:tcPr>
            <w:tcW w:w="973" w:type="dxa"/>
          </w:tcPr>
          <w:p w:rsidR="004C1A65" w:rsidRPr="00B126CD" w:rsidRDefault="006F4661" w:rsidP="009D1E46">
            <w:pPr>
              <w:pStyle w:val="Header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126CD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543" w:type="dxa"/>
          </w:tcPr>
          <w:p w:rsidR="004C1A65" w:rsidRPr="00B126CD" w:rsidRDefault="006F4661" w:rsidP="006F4661">
            <w:pPr>
              <w:pStyle w:val="Header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126CD">
              <w:rPr>
                <w:rFonts w:ascii="Arial" w:hAnsi="Arial" w:cs="Arial"/>
                <w:sz w:val="22"/>
                <w:szCs w:val="22"/>
              </w:rPr>
              <w:t>1.35 G + 1.50 W</w:t>
            </w:r>
            <w:r w:rsidR="004C1A65" w:rsidRPr="00B126C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2552A2" w:rsidRPr="00B126CD" w:rsidRDefault="002552A2" w:rsidP="00DA4AF6">
      <w:pPr>
        <w:rPr>
          <w:rFonts w:ascii="Arial" w:hAnsi="Arial" w:cs="Arial"/>
          <w:sz w:val="22"/>
          <w:szCs w:val="22"/>
        </w:rPr>
      </w:pPr>
    </w:p>
    <w:p w:rsidR="00097CAD" w:rsidRPr="00B126CD" w:rsidRDefault="00097CAD" w:rsidP="00097CAD">
      <w:pPr>
        <w:rPr>
          <w:rFonts w:ascii="Arial" w:hAnsi="Arial" w:cs="Arial"/>
          <w:noProof/>
          <w:sz w:val="22"/>
          <w:szCs w:val="22"/>
          <w:lang w:eastAsia="sl-SI"/>
        </w:rPr>
      </w:pPr>
    </w:p>
    <w:p w:rsidR="00097CAD" w:rsidRPr="00B126CD" w:rsidRDefault="00097CAD" w:rsidP="00097CAD">
      <w:pPr>
        <w:rPr>
          <w:rFonts w:ascii="Arial" w:hAnsi="Arial" w:cs="Arial"/>
          <w:sz w:val="22"/>
          <w:szCs w:val="22"/>
        </w:rPr>
      </w:pPr>
    </w:p>
    <w:p w:rsidR="00097CAD" w:rsidRPr="00B126CD" w:rsidRDefault="00E15D33" w:rsidP="00097CAD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STATIČNA PRESOJA </w:t>
      </w:r>
    </w:p>
    <w:p w:rsidR="002552A2" w:rsidRPr="00B126CD" w:rsidRDefault="002552A2" w:rsidP="00DA4AF6">
      <w:pPr>
        <w:rPr>
          <w:rFonts w:ascii="Arial" w:hAnsi="Arial" w:cs="Arial"/>
          <w:sz w:val="22"/>
          <w:szCs w:val="22"/>
        </w:rPr>
      </w:pPr>
    </w:p>
    <w:p w:rsidR="002552A2" w:rsidRPr="00B126CD" w:rsidRDefault="002552A2" w:rsidP="00DA4AF6">
      <w:pPr>
        <w:rPr>
          <w:rFonts w:ascii="Arial" w:hAnsi="Arial" w:cs="Arial"/>
          <w:sz w:val="22"/>
          <w:szCs w:val="22"/>
        </w:rPr>
      </w:pPr>
    </w:p>
    <w:p w:rsidR="002552A2" w:rsidRPr="00B126CD" w:rsidRDefault="00E94C57" w:rsidP="00DA4AF6">
      <w:pPr>
        <w:rPr>
          <w:rFonts w:ascii="Arial" w:hAnsi="Arial" w:cs="Arial"/>
          <w:sz w:val="22"/>
          <w:szCs w:val="22"/>
        </w:rPr>
      </w:pPr>
      <w:r w:rsidRPr="00B126CD">
        <w:rPr>
          <w:rFonts w:ascii="Arial" w:hAnsi="Arial" w:cs="Arial"/>
          <w:sz w:val="22"/>
          <w:szCs w:val="22"/>
        </w:rPr>
        <w:t>Horizontalna sila</w:t>
      </w:r>
      <w:r w:rsidR="0031374B">
        <w:rPr>
          <w:rFonts w:ascii="Arial" w:hAnsi="Arial" w:cs="Arial"/>
          <w:sz w:val="22"/>
          <w:szCs w:val="22"/>
        </w:rPr>
        <w:t xml:space="preserve"> vetra </w:t>
      </w:r>
      <w:r w:rsidRPr="00B126CD">
        <w:rPr>
          <w:rFonts w:ascii="Arial" w:hAnsi="Arial" w:cs="Arial"/>
          <w:sz w:val="22"/>
          <w:szCs w:val="22"/>
        </w:rPr>
        <w:t xml:space="preserve"> H</w:t>
      </w:r>
      <w:r w:rsidRPr="00B126CD">
        <w:rPr>
          <w:rFonts w:ascii="Arial" w:hAnsi="Arial" w:cs="Arial"/>
          <w:sz w:val="22"/>
          <w:szCs w:val="22"/>
          <w:vertAlign w:val="subscript"/>
        </w:rPr>
        <w:t>w</w:t>
      </w:r>
      <w:r w:rsidRPr="00B126CD">
        <w:rPr>
          <w:rFonts w:ascii="Arial" w:hAnsi="Arial" w:cs="Arial"/>
          <w:sz w:val="22"/>
          <w:szCs w:val="22"/>
        </w:rPr>
        <w:t xml:space="preserve"> = </w:t>
      </w:r>
      <w:r w:rsidR="000B6B26">
        <w:rPr>
          <w:rFonts w:ascii="Arial" w:hAnsi="Arial" w:cs="Arial"/>
          <w:sz w:val="22"/>
          <w:szCs w:val="22"/>
        </w:rPr>
        <w:t>0.</w:t>
      </w:r>
      <w:r w:rsidR="00E15D33">
        <w:rPr>
          <w:rFonts w:ascii="Arial" w:hAnsi="Arial" w:cs="Arial"/>
          <w:sz w:val="22"/>
          <w:szCs w:val="22"/>
        </w:rPr>
        <w:t>94</w:t>
      </w:r>
      <w:r w:rsidR="0031374B" w:rsidRPr="0031374B">
        <w:t xml:space="preserve"> </w:t>
      </w:r>
      <w:r w:rsidR="0031374B" w:rsidRPr="0031374B">
        <w:rPr>
          <w:rFonts w:ascii="Arial" w:hAnsi="Arial" w:cs="Arial"/>
          <w:sz w:val="22"/>
          <w:szCs w:val="22"/>
        </w:rPr>
        <w:t>kN/ m</w:t>
      </w:r>
      <w:r w:rsidR="0031374B" w:rsidRPr="0031374B">
        <w:rPr>
          <w:rFonts w:ascii="Arial" w:hAnsi="Arial" w:cs="Arial"/>
          <w:sz w:val="22"/>
          <w:szCs w:val="22"/>
          <w:vertAlign w:val="superscript"/>
        </w:rPr>
        <w:t>2</w:t>
      </w:r>
      <w:r w:rsidR="00E15D33">
        <w:rPr>
          <w:rFonts w:ascii="Arial" w:hAnsi="Arial" w:cs="Arial"/>
          <w:sz w:val="22"/>
          <w:szCs w:val="22"/>
        </w:rPr>
        <w:t xml:space="preserve"> x </w:t>
      </w:r>
      <w:r w:rsidRPr="00B126CD">
        <w:rPr>
          <w:rFonts w:ascii="Arial" w:hAnsi="Arial" w:cs="Arial"/>
          <w:sz w:val="22"/>
          <w:szCs w:val="22"/>
        </w:rPr>
        <w:t xml:space="preserve">3 m = </w:t>
      </w:r>
      <w:r w:rsidR="000B6B26">
        <w:rPr>
          <w:rFonts w:ascii="Arial" w:hAnsi="Arial" w:cs="Arial"/>
          <w:sz w:val="22"/>
          <w:szCs w:val="22"/>
        </w:rPr>
        <w:t>2.</w:t>
      </w:r>
      <w:r w:rsidR="00E15D33">
        <w:rPr>
          <w:rFonts w:ascii="Arial" w:hAnsi="Arial" w:cs="Arial"/>
          <w:sz w:val="22"/>
          <w:szCs w:val="22"/>
        </w:rPr>
        <w:t xml:space="preserve">82 </w:t>
      </w:r>
      <w:r w:rsidRPr="00B126CD">
        <w:rPr>
          <w:rFonts w:ascii="Arial" w:hAnsi="Arial" w:cs="Arial"/>
          <w:sz w:val="22"/>
          <w:szCs w:val="22"/>
        </w:rPr>
        <w:t>kN</w:t>
      </w:r>
      <w:r w:rsidR="00E15D33">
        <w:rPr>
          <w:rFonts w:ascii="Arial" w:hAnsi="Arial" w:cs="Arial"/>
          <w:sz w:val="22"/>
          <w:szCs w:val="22"/>
        </w:rPr>
        <w:t>/m</w:t>
      </w:r>
    </w:p>
    <w:p w:rsidR="00E94C57" w:rsidRPr="00E35258" w:rsidRDefault="00E94C57" w:rsidP="00DA4AF6">
      <w:pPr>
        <w:rPr>
          <w:rFonts w:ascii="Arial" w:hAnsi="Arial" w:cs="Arial"/>
          <w:sz w:val="22"/>
          <w:szCs w:val="22"/>
          <w:vertAlign w:val="superscript"/>
        </w:rPr>
      </w:pPr>
      <w:r w:rsidRPr="00B126CD">
        <w:rPr>
          <w:rFonts w:ascii="Arial" w:hAnsi="Arial" w:cs="Arial"/>
          <w:sz w:val="22"/>
          <w:szCs w:val="22"/>
        </w:rPr>
        <w:t xml:space="preserve">Teža </w:t>
      </w:r>
      <w:r w:rsidR="00FB33F2">
        <w:rPr>
          <w:rFonts w:ascii="Arial" w:hAnsi="Arial" w:cs="Arial"/>
          <w:sz w:val="22"/>
          <w:szCs w:val="22"/>
        </w:rPr>
        <w:t xml:space="preserve">protihrupne </w:t>
      </w:r>
      <w:r w:rsidR="00E15D33">
        <w:rPr>
          <w:rFonts w:ascii="Arial" w:hAnsi="Arial" w:cs="Arial"/>
          <w:sz w:val="22"/>
          <w:szCs w:val="22"/>
        </w:rPr>
        <w:t>ograje</w:t>
      </w:r>
      <w:r w:rsidR="00E35258">
        <w:rPr>
          <w:rFonts w:ascii="Arial" w:hAnsi="Arial" w:cs="Arial"/>
          <w:sz w:val="22"/>
          <w:szCs w:val="22"/>
        </w:rPr>
        <w:t>(leseni paneli)</w:t>
      </w:r>
      <w:r w:rsidRPr="00B126CD">
        <w:rPr>
          <w:rFonts w:ascii="Arial" w:hAnsi="Arial" w:cs="Arial"/>
          <w:sz w:val="22"/>
          <w:szCs w:val="22"/>
        </w:rPr>
        <w:t xml:space="preserve">: </w:t>
      </w:r>
      <w:r w:rsidR="00E35258">
        <w:rPr>
          <w:rFonts w:ascii="Arial" w:hAnsi="Arial" w:cs="Arial"/>
          <w:sz w:val="22"/>
          <w:szCs w:val="22"/>
        </w:rPr>
        <w:t>0,5</w:t>
      </w:r>
      <w:r w:rsidRPr="00B126CD">
        <w:rPr>
          <w:rFonts w:ascii="Arial" w:hAnsi="Arial" w:cs="Arial"/>
          <w:sz w:val="22"/>
          <w:szCs w:val="22"/>
        </w:rPr>
        <w:t xml:space="preserve"> kN</w:t>
      </w:r>
      <w:r w:rsidR="00E15D33">
        <w:rPr>
          <w:rFonts w:ascii="Arial" w:hAnsi="Arial" w:cs="Arial"/>
          <w:sz w:val="22"/>
          <w:szCs w:val="22"/>
        </w:rPr>
        <w:t>/m</w:t>
      </w:r>
      <w:r w:rsidR="00E35258">
        <w:rPr>
          <w:rFonts w:ascii="Arial" w:hAnsi="Arial" w:cs="Arial"/>
          <w:sz w:val="22"/>
          <w:szCs w:val="22"/>
          <w:vertAlign w:val="superscript"/>
        </w:rPr>
        <w:t>2</w:t>
      </w:r>
    </w:p>
    <w:p w:rsidR="00E94C57" w:rsidRPr="00B126CD" w:rsidRDefault="00E15D33" w:rsidP="00DA4AF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Zid in temelj</w:t>
      </w:r>
      <w:r w:rsidR="00E94C57" w:rsidRPr="00B126CD">
        <w:rPr>
          <w:rFonts w:ascii="Arial" w:hAnsi="Arial" w:cs="Arial"/>
          <w:sz w:val="22"/>
          <w:szCs w:val="22"/>
        </w:rPr>
        <w:t xml:space="preserve">: </w:t>
      </w:r>
      <w:r w:rsidR="000B6B26">
        <w:rPr>
          <w:rFonts w:ascii="Arial" w:hAnsi="Arial" w:cs="Arial"/>
          <w:sz w:val="22"/>
          <w:szCs w:val="22"/>
        </w:rPr>
        <w:t>0.</w:t>
      </w:r>
      <w:r>
        <w:rPr>
          <w:rFonts w:ascii="Arial" w:hAnsi="Arial" w:cs="Arial"/>
          <w:sz w:val="22"/>
          <w:szCs w:val="22"/>
        </w:rPr>
        <w:t>9</w:t>
      </w:r>
      <w:r w:rsidR="00B7133E">
        <w:rPr>
          <w:rFonts w:ascii="Arial" w:hAnsi="Arial" w:cs="Arial"/>
          <w:sz w:val="22"/>
          <w:szCs w:val="22"/>
        </w:rPr>
        <w:t>0</w:t>
      </w:r>
      <w:r w:rsidR="00E94C57" w:rsidRPr="00B126CD">
        <w:rPr>
          <w:rFonts w:ascii="Arial" w:hAnsi="Arial" w:cs="Arial"/>
          <w:sz w:val="22"/>
          <w:szCs w:val="22"/>
        </w:rPr>
        <w:t xml:space="preserve"> m x </w:t>
      </w:r>
      <w:r>
        <w:rPr>
          <w:rFonts w:ascii="Arial" w:hAnsi="Arial" w:cs="Arial"/>
          <w:sz w:val="22"/>
          <w:szCs w:val="22"/>
        </w:rPr>
        <w:t>25 kN/m</w:t>
      </w:r>
      <w:r w:rsidRPr="00E15D33">
        <w:rPr>
          <w:rFonts w:ascii="Arial" w:hAnsi="Arial" w:cs="Arial"/>
          <w:sz w:val="22"/>
          <w:szCs w:val="22"/>
          <w:vertAlign w:val="superscript"/>
        </w:rPr>
        <w:t>3</w:t>
      </w:r>
      <w:r w:rsidR="00E94C57" w:rsidRPr="00B126CD">
        <w:rPr>
          <w:rFonts w:ascii="Arial" w:hAnsi="Arial" w:cs="Arial"/>
          <w:sz w:val="22"/>
          <w:szCs w:val="22"/>
        </w:rPr>
        <w:t xml:space="preserve"> –</w:t>
      </w:r>
      <w:r w:rsidR="00EF42A1" w:rsidRPr="00B126CD">
        <w:rPr>
          <w:rFonts w:ascii="Arial" w:hAnsi="Arial" w:cs="Arial"/>
          <w:sz w:val="22"/>
          <w:szCs w:val="22"/>
        </w:rPr>
        <w:t xml:space="preserve"> teža </w:t>
      </w:r>
      <w:r w:rsidR="00E94C57" w:rsidRPr="00B126CD">
        <w:rPr>
          <w:rFonts w:ascii="Arial" w:hAnsi="Arial" w:cs="Arial"/>
          <w:sz w:val="22"/>
          <w:szCs w:val="22"/>
        </w:rPr>
        <w:t xml:space="preserve"> </w:t>
      </w:r>
      <w:r w:rsidR="007824D4">
        <w:rPr>
          <w:rFonts w:ascii="Arial" w:hAnsi="Arial" w:cs="Arial"/>
          <w:sz w:val="22"/>
          <w:szCs w:val="22"/>
        </w:rPr>
        <w:t>2</w:t>
      </w:r>
      <w:r w:rsidR="00B7133E">
        <w:rPr>
          <w:rFonts w:ascii="Arial" w:hAnsi="Arial" w:cs="Arial"/>
          <w:sz w:val="22"/>
          <w:szCs w:val="22"/>
        </w:rPr>
        <w:t>2,5</w:t>
      </w:r>
      <w:r w:rsidR="00E94C57" w:rsidRPr="00B126CD">
        <w:rPr>
          <w:rFonts w:ascii="Arial" w:hAnsi="Arial" w:cs="Arial"/>
          <w:sz w:val="22"/>
          <w:szCs w:val="22"/>
        </w:rPr>
        <w:t xml:space="preserve"> kN</w:t>
      </w:r>
      <w:r>
        <w:rPr>
          <w:rFonts w:ascii="Arial" w:hAnsi="Arial" w:cs="Arial"/>
          <w:sz w:val="22"/>
          <w:szCs w:val="22"/>
        </w:rPr>
        <w:t>/m</w:t>
      </w:r>
    </w:p>
    <w:p w:rsidR="00097CAD" w:rsidRPr="00B126CD" w:rsidRDefault="00097CAD" w:rsidP="00097CAD">
      <w:pPr>
        <w:rPr>
          <w:rFonts w:ascii="Arial" w:hAnsi="Arial" w:cs="Arial"/>
          <w:sz w:val="22"/>
          <w:szCs w:val="22"/>
        </w:rPr>
      </w:pPr>
      <w:bookmarkStart w:id="2" w:name="OLE_LINK10"/>
    </w:p>
    <w:p w:rsidR="00097CAD" w:rsidRPr="00B126CD" w:rsidRDefault="00097CAD" w:rsidP="00097CAD">
      <w:pPr>
        <w:pStyle w:val="Heading3"/>
        <w:rPr>
          <w:i w:val="0"/>
          <w:lang w:val="sl-SI"/>
        </w:rPr>
      </w:pPr>
      <w:r w:rsidRPr="00B126CD">
        <w:rPr>
          <w:b/>
          <w:i w:val="0"/>
          <w:lang w:val="sl-SI"/>
        </w:rPr>
        <w:lastRenderedPageBreak/>
        <w:t>Zemljina</w:t>
      </w:r>
      <w:r w:rsidRPr="00B126CD">
        <w:rPr>
          <w:i w:val="0"/>
          <w:lang w:val="sl-SI"/>
        </w:rPr>
        <w:t>:  Meljato peščeni prod/grušč   - predpostavimo</w:t>
      </w:r>
    </w:p>
    <w:p w:rsidR="00097CAD" w:rsidRPr="00B126CD" w:rsidRDefault="00097CAD" w:rsidP="00097CAD">
      <w:pPr>
        <w:rPr>
          <w:rFonts w:ascii="Arial" w:hAnsi="Arial" w:cs="Arial"/>
          <w:sz w:val="22"/>
          <w:szCs w:val="22"/>
        </w:rPr>
      </w:pPr>
    </w:p>
    <w:p w:rsidR="00097CAD" w:rsidRPr="00B126CD" w:rsidRDefault="00097CAD" w:rsidP="00097CAD">
      <w:pPr>
        <w:pStyle w:val="Heading3"/>
        <w:rPr>
          <w:vertAlign w:val="superscript"/>
          <w:lang w:val="sl-SI"/>
        </w:rPr>
      </w:pPr>
      <w:r w:rsidRPr="00B126CD">
        <w:rPr>
          <w:i w:val="0"/>
          <w:lang w:val="sl-SI"/>
        </w:rPr>
        <w:t xml:space="preserve">Specifična teža zemljine </w:t>
      </w:r>
      <w:r w:rsidRPr="00B126CD">
        <w:rPr>
          <w:lang w:val="sl-SI"/>
        </w:rPr>
        <w:t xml:space="preserve"> </w:t>
      </w:r>
      <w:r w:rsidRPr="00B126CD">
        <w:rPr>
          <w:rFonts w:ascii="Symbol" w:hAnsi="Symbol"/>
          <w:i w:val="0"/>
          <w:lang w:val="sl-SI"/>
        </w:rPr>
        <w:t></w:t>
      </w:r>
      <w:r w:rsidRPr="00B126CD">
        <w:rPr>
          <w:rFonts w:ascii="Symbol" w:hAnsi="Symbol"/>
          <w:i w:val="0"/>
          <w:lang w:val="sl-SI"/>
        </w:rPr>
        <w:t></w:t>
      </w:r>
      <w:r w:rsidRPr="00B126CD">
        <w:rPr>
          <w:rFonts w:ascii="Symbol" w:hAnsi="Symbol"/>
          <w:i w:val="0"/>
          <w:lang w:val="sl-SI"/>
        </w:rPr>
        <w:t></w:t>
      </w:r>
      <w:r w:rsidRPr="00B126CD">
        <w:rPr>
          <w:rFonts w:ascii="Symbol" w:hAnsi="Symbol"/>
          <w:i w:val="0"/>
          <w:lang w:val="sl-SI"/>
        </w:rPr>
        <w:t></w:t>
      </w:r>
      <w:r w:rsidRPr="00B126CD">
        <w:rPr>
          <w:i w:val="0"/>
          <w:lang w:val="sl-SI"/>
        </w:rPr>
        <w:t>20 kN/m</w:t>
      </w:r>
      <w:r w:rsidRPr="00B126CD">
        <w:rPr>
          <w:i w:val="0"/>
          <w:vertAlign w:val="superscript"/>
          <w:lang w:val="sl-SI"/>
        </w:rPr>
        <w:t>3</w:t>
      </w:r>
    </w:p>
    <w:p w:rsidR="00097CAD" w:rsidRPr="00B126CD" w:rsidRDefault="00097CAD" w:rsidP="00097CAD">
      <w:pPr>
        <w:pStyle w:val="Heading3"/>
        <w:rPr>
          <w:lang w:val="sl-SI"/>
        </w:rPr>
      </w:pPr>
      <w:r w:rsidRPr="00B126CD">
        <w:rPr>
          <w:i w:val="0"/>
          <w:lang w:val="sl-SI"/>
        </w:rPr>
        <w:t>strižni kot</w:t>
      </w:r>
      <w:r w:rsidRPr="00B126CD">
        <w:rPr>
          <w:lang w:val="sl-SI"/>
        </w:rPr>
        <w:t xml:space="preserve">  </w:t>
      </w:r>
      <w:r w:rsidRPr="00B126CD">
        <w:rPr>
          <w:rFonts w:ascii="Symbol" w:hAnsi="Symbol"/>
          <w:lang w:val="sl-SI"/>
        </w:rPr>
        <w:t></w:t>
      </w:r>
      <w:r w:rsidRPr="00B126CD">
        <w:rPr>
          <w:rFonts w:ascii="Symbol" w:hAnsi="Symbol"/>
          <w:lang w:val="sl-SI"/>
        </w:rPr>
        <w:t></w:t>
      </w:r>
      <w:r w:rsidRPr="00B126CD">
        <w:rPr>
          <w:rFonts w:ascii="Symbol" w:hAnsi="Symbol"/>
          <w:lang w:val="sl-SI"/>
        </w:rPr>
        <w:t></w:t>
      </w:r>
      <w:r w:rsidRPr="00B126CD">
        <w:rPr>
          <w:rFonts w:ascii="Symbol" w:hAnsi="Symbol"/>
          <w:lang w:val="sl-SI"/>
        </w:rPr>
        <w:t></w:t>
      </w:r>
      <w:r w:rsidRPr="00B126CD">
        <w:rPr>
          <w:lang w:val="sl-SI"/>
        </w:rPr>
        <w:t>30</w:t>
      </w:r>
      <w:r w:rsidRPr="00B126CD">
        <w:rPr>
          <w:vertAlign w:val="superscript"/>
          <w:lang w:val="sl-SI"/>
        </w:rPr>
        <w:t>o</w:t>
      </w:r>
    </w:p>
    <w:p w:rsidR="00097CAD" w:rsidRPr="00B126CD" w:rsidRDefault="00097CAD" w:rsidP="00097CAD">
      <w:pPr>
        <w:pStyle w:val="Heading3"/>
        <w:rPr>
          <w:i w:val="0"/>
          <w:lang w:val="sl-SI"/>
        </w:rPr>
      </w:pPr>
      <w:r w:rsidRPr="00B126CD">
        <w:rPr>
          <w:i w:val="0"/>
          <w:lang w:val="sl-SI"/>
        </w:rPr>
        <w:t>kohezija c = 0-5 kPa</w:t>
      </w:r>
    </w:p>
    <w:p w:rsidR="00097CAD" w:rsidRDefault="00097CAD" w:rsidP="00097CAD">
      <w:pPr>
        <w:rPr>
          <w:rFonts w:ascii="Arial" w:hAnsi="Arial" w:cs="Arial"/>
          <w:sz w:val="22"/>
          <w:szCs w:val="22"/>
        </w:rPr>
      </w:pPr>
      <w:r w:rsidRPr="00B126CD">
        <w:rPr>
          <w:rFonts w:ascii="Arial" w:hAnsi="Arial" w:cs="Arial"/>
          <w:sz w:val="22"/>
          <w:szCs w:val="22"/>
        </w:rPr>
        <w:t>Me = 25-40 Mpa</w:t>
      </w:r>
    </w:p>
    <w:p w:rsidR="00F15BBC" w:rsidRDefault="00F15BBC" w:rsidP="00097CAD">
      <w:pPr>
        <w:rPr>
          <w:rFonts w:ascii="Arial" w:hAnsi="Arial" w:cs="Arial"/>
          <w:sz w:val="22"/>
          <w:szCs w:val="22"/>
        </w:rPr>
      </w:pPr>
    </w:p>
    <w:p w:rsidR="00097CAD" w:rsidRDefault="00F15BBC" w:rsidP="00097CA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Pr="00B126CD">
        <w:rPr>
          <w:rFonts w:ascii="Arial" w:hAnsi="Arial" w:cs="Arial"/>
          <w:sz w:val="22"/>
          <w:szCs w:val="22"/>
        </w:rPr>
        <w:t>eža zemljine</w:t>
      </w:r>
      <w:r w:rsidR="0031374B">
        <w:rPr>
          <w:rFonts w:ascii="Arial" w:hAnsi="Arial" w:cs="Arial"/>
          <w:sz w:val="22"/>
          <w:szCs w:val="22"/>
        </w:rPr>
        <w:t xml:space="preserve"> na obeh straneh zidu</w:t>
      </w:r>
      <w:r w:rsidRPr="00B126CD">
        <w:rPr>
          <w:rFonts w:ascii="Arial" w:hAnsi="Arial" w:cs="Arial"/>
          <w:sz w:val="22"/>
          <w:szCs w:val="22"/>
        </w:rPr>
        <w:t xml:space="preserve"> (0.</w:t>
      </w:r>
      <w:r>
        <w:rPr>
          <w:rFonts w:ascii="Arial" w:hAnsi="Arial" w:cs="Arial"/>
          <w:sz w:val="22"/>
          <w:szCs w:val="22"/>
        </w:rPr>
        <w:t>3</w:t>
      </w:r>
      <w:r w:rsidRPr="00B126CD">
        <w:rPr>
          <w:rFonts w:ascii="Arial" w:hAnsi="Arial" w:cs="Arial"/>
          <w:sz w:val="22"/>
          <w:szCs w:val="22"/>
        </w:rPr>
        <w:t xml:space="preserve"> m</w:t>
      </w:r>
      <w:r w:rsidRPr="007824D4">
        <w:rPr>
          <w:rFonts w:ascii="Arial" w:hAnsi="Arial" w:cs="Arial"/>
          <w:sz w:val="22"/>
          <w:szCs w:val="22"/>
          <w:vertAlign w:val="superscript"/>
        </w:rPr>
        <w:t>2</w:t>
      </w:r>
      <w:r w:rsidRPr="00B126CD">
        <w:rPr>
          <w:rFonts w:ascii="Arial" w:hAnsi="Arial" w:cs="Arial"/>
          <w:sz w:val="22"/>
          <w:szCs w:val="22"/>
        </w:rPr>
        <w:t xml:space="preserve">) = </w:t>
      </w:r>
      <w:r>
        <w:rPr>
          <w:rFonts w:ascii="Arial" w:hAnsi="Arial" w:cs="Arial"/>
          <w:sz w:val="22"/>
          <w:szCs w:val="22"/>
        </w:rPr>
        <w:t>6</w:t>
      </w:r>
      <w:r w:rsidRPr="00B126CD">
        <w:rPr>
          <w:rFonts w:ascii="Arial" w:hAnsi="Arial" w:cs="Arial"/>
          <w:sz w:val="22"/>
          <w:szCs w:val="22"/>
        </w:rPr>
        <w:t xml:space="preserve"> kN</w:t>
      </w:r>
    </w:p>
    <w:p w:rsidR="005519E0" w:rsidRDefault="005519E0" w:rsidP="00097CAD">
      <w:pPr>
        <w:rPr>
          <w:rFonts w:ascii="Arial" w:hAnsi="Arial" w:cs="Arial"/>
          <w:sz w:val="22"/>
          <w:szCs w:val="22"/>
        </w:rPr>
      </w:pPr>
    </w:p>
    <w:p w:rsidR="00F15BBC" w:rsidRDefault="005519E0" w:rsidP="00097CA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Zemeljski pritsk deluje z obeh strani na zid enakomerno– mirni zemeljski pritisk – se izniči</w:t>
      </w:r>
    </w:p>
    <w:p w:rsidR="00F15BBC" w:rsidRPr="00E15D33" w:rsidRDefault="00F15BBC" w:rsidP="00097CAD">
      <w:pPr>
        <w:rPr>
          <w:rFonts w:ascii="Arial" w:hAnsi="Arial" w:cs="Arial"/>
          <w:color w:val="FF0000"/>
          <w:sz w:val="22"/>
          <w:szCs w:val="22"/>
        </w:rPr>
      </w:pPr>
    </w:p>
    <w:p w:rsidR="00097CAD" w:rsidRDefault="0031374B" w:rsidP="00097CAD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Prevrnitev</w:t>
      </w:r>
    </w:p>
    <w:p w:rsidR="0031374B" w:rsidRPr="00B126CD" w:rsidRDefault="0031374B" w:rsidP="00097CAD">
      <w:pPr>
        <w:rPr>
          <w:rFonts w:ascii="Arial" w:hAnsi="Arial" w:cs="Arial"/>
          <w:sz w:val="22"/>
          <w:szCs w:val="22"/>
        </w:rPr>
      </w:pPr>
    </w:p>
    <w:p w:rsidR="00097CAD" w:rsidRPr="00B126CD" w:rsidRDefault="00097CAD" w:rsidP="0064135A">
      <w:pPr>
        <w:pStyle w:val="Heading1"/>
        <w:rPr>
          <w:sz w:val="22"/>
          <w:szCs w:val="22"/>
        </w:rPr>
      </w:pPr>
      <w:r w:rsidRPr="00B126CD">
        <w:rPr>
          <w:b w:val="0"/>
          <w:i w:val="0"/>
          <w:sz w:val="22"/>
          <w:szCs w:val="22"/>
          <w:lang w:val="sl-SI"/>
        </w:rPr>
        <w:t>Prijemališče rezultante</w:t>
      </w:r>
      <w:r w:rsidR="0031374B">
        <w:rPr>
          <w:b w:val="0"/>
          <w:i w:val="0"/>
          <w:sz w:val="22"/>
          <w:szCs w:val="22"/>
          <w:lang w:val="sl-SI"/>
        </w:rPr>
        <w:t xml:space="preserve"> </w:t>
      </w:r>
      <w:r w:rsidR="00981FDE">
        <w:rPr>
          <w:b w:val="0"/>
          <w:i w:val="0"/>
          <w:sz w:val="22"/>
          <w:szCs w:val="22"/>
          <w:lang w:val="sl-SI"/>
        </w:rPr>
        <w:t xml:space="preserve">sile vetra </w:t>
      </w:r>
      <w:r w:rsidR="0031374B">
        <w:rPr>
          <w:b w:val="0"/>
          <w:i w:val="0"/>
          <w:sz w:val="22"/>
          <w:szCs w:val="22"/>
          <w:lang w:val="sl-SI"/>
        </w:rPr>
        <w:t>H</w:t>
      </w:r>
      <w:r w:rsidR="0031374B" w:rsidRPr="0031374B">
        <w:rPr>
          <w:b w:val="0"/>
          <w:i w:val="0"/>
          <w:sz w:val="22"/>
          <w:szCs w:val="22"/>
          <w:vertAlign w:val="subscript"/>
          <w:lang w:val="sl-SI"/>
        </w:rPr>
        <w:t>w</w:t>
      </w:r>
    </w:p>
    <w:p w:rsidR="00981FDE" w:rsidRDefault="00981FDE" w:rsidP="00097CAD">
      <w:pPr>
        <w:rPr>
          <w:rFonts w:ascii="Arial" w:hAnsi="Arial" w:cs="Arial"/>
          <w:position w:val="-12"/>
          <w:sz w:val="22"/>
          <w:szCs w:val="22"/>
        </w:rPr>
      </w:pPr>
    </w:p>
    <w:p w:rsidR="00097CAD" w:rsidRPr="00B126CD" w:rsidRDefault="00E35258" w:rsidP="00097CAD">
      <w:pPr>
        <w:rPr>
          <w:sz w:val="22"/>
          <w:szCs w:val="22"/>
        </w:rPr>
      </w:pPr>
      <w:r w:rsidRPr="00B126CD">
        <w:rPr>
          <w:rFonts w:ascii="Arial" w:hAnsi="Arial" w:cs="Arial"/>
          <w:position w:val="-12"/>
          <w:sz w:val="22"/>
          <w:szCs w:val="22"/>
        </w:rPr>
        <w:object w:dxaOrig="21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.75pt;height:18pt" o:ole="" filled="t">
            <v:fill color2="black"/>
            <v:imagedata r:id="rId10" o:title=""/>
          </v:shape>
          <o:OLEObject Type="Embed" ProgID="Equation.3" ShapeID="_x0000_i1025" DrawAspect="Content" ObjectID="_1582515823" r:id="rId11"/>
        </w:object>
      </w:r>
    </w:p>
    <w:p w:rsidR="0031374B" w:rsidRDefault="00E55B58" w:rsidP="00097CAD">
      <w:pPr>
        <w:rPr>
          <w:rFonts w:ascii="Arial" w:hAnsi="Arial" w:cs="Arial"/>
          <w:sz w:val="22"/>
          <w:szCs w:val="22"/>
        </w:rPr>
      </w:pPr>
      <w:r w:rsidRPr="0031374B">
        <w:rPr>
          <w:rFonts w:ascii="Arial" w:hAnsi="Arial" w:cs="Arial"/>
          <w:position w:val="-12"/>
          <w:sz w:val="22"/>
          <w:szCs w:val="22"/>
        </w:rPr>
        <w:object w:dxaOrig="1700" w:dyaOrig="360">
          <v:shape id="_x0000_i1026" type="#_x0000_t75" style="width:86.25pt;height:18pt" o:ole="" filled="t">
            <v:fill color2="black"/>
            <v:imagedata r:id="rId12" o:title=""/>
          </v:shape>
          <o:OLEObject Type="Embed" ProgID="Equation.3" ShapeID="_x0000_i1026" DrawAspect="Content" ObjectID="_1582515824" r:id="rId13"/>
        </w:object>
      </w:r>
    </w:p>
    <w:p w:rsidR="0031374B" w:rsidRPr="0031374B" w:rsidRDefault="0031374B" w:rsidP="00097CAD">
      <w:pPr>
        <w:rPr>
          <w:rFonts w:ascii="Arial" w:hAnsi="Arial" w:cs="Arial"/>
          <w:b/>
          <w:sz w:val="22"/>
          <w:szCs w:val="22"/>
        </w:rPr>
      </w:pPr>
    </w:p>
    <w:p w:rsidR="00097CAD" w:rsidRPr="00B126CD" w:rsidRDefault="00A06E4E" w:rsidP="00097CAD">
      <w:pPr>
        <w:rPr>
          <w:rFonts w:ascii="Arial" w:hAnsi="Arial" w:cs="Arial"/>
          <w:sz w:val="22"/>
          <w:szCs w:val="22"/>
          <w:u w:val="single"/>
        </w:rPr>
      </w:pPr>
      <w:r w:rsidRPr="00B126CD">
        <w:rPr>
          <w:rFonts w:ascii="Arial" w:hAnsi="Arial" w:cs="Arial"/>
          <w:position w:val="-10"/>
          <w:sz w:val="22"/>
          <w:szCs w:val="22"/>
        </w:rPr>
        <w:object w:dxaOrig="2380" w:dyaOrig="320">
          <v:shape id="_x0000_i1027" type="#_x0000_t75" style="width:118.5pt;height:15.75pt" o:ole="" filled="t">
            <v:fill color2="black"/>
            <v:imagedata r:id="rId14" o:title=""/>
          </v:shape>
          <o:OLEObject Type="Embed" ProgID="Equation.3" ShapeID="_x0000_i1027" DrawAspect="Content" ObjectID="_1582515825" r:id="rId15"/>
        </w:object>
      </w:r>
    </w:p>
    <w:p w:rsidR="00097CAD" w:rsidRPr="00B126CD" w:rsidRDefault="00097CAD" w:rsidP="00097CAD">
      <w:pPr>
        <w:rPr>
          <w:rFonts w:ascii="Arial" w:hAnsi="Arial" w:cs="Arial"/>
          <w:sz w:val="22"/>
          <w:szCs w:val="22"/>
          <w:u w:val="single"/>
        </w:rPr>
      </w:pPr>
    </w:p>
    <w:p w:rsidR="000D0E31" w:rsidRPr="00B126CD" w:rsidRDefault="000D0E31" w:rsidP="00097CAD">
      <w:pPr>
        <w:rPr>
          <w:rFonts w:ascii="Arial" w:hAnsi="Arial" w:cs="Arial"/>
          <w:sz w:val="22"/>
          <w:szCs w:val="22"/>
        </w:rPr>
      </w:pPr>
      <w:r w:rsidRPr="00B126CD">
        <w:rPr>
          <w:rFonts w:ascii="Arial" w:hAnsi="Arial" w:cs="Arial"/>
          <w:sz w:val="22"/>
          <w:szCs w:val="22"/>
        </w:rPr>
        <w:t xml:space="preserve">Teža temelja </w:t>
      </w:r>
      <w:r w:rsidR="00E15D33">
        <w:rPr>
          <w:rFonts w:ascii="Arial" w:hAnsi="Arial" w:cs="Arial"/>
          <w:sz w:val="22"/>
          <w:szCs w:val="22"/>
        </w:rPr>
        <w:t xml:space="preserve">in zidu </w:t>
      </w:r>
      <w:r w:rsidR="007824D4">
        <w:rPr>
          <w:rFonts w:ascii="Arial" w:hAnsi="Arial" w:cs="Arial"/>
          <w:sz w:val="22"/>
          <w:szCs w:val="22"/>
        </w:rPr>
        <w:t>2</w:t>
      </w:r>
      <w:r w:rsidR="00B7133E">
        <w:rPr>
          <w:rFonts w:ascii="Arial" w:hAnsi="Arial" w:cs="Arial"/>
          <w:sz w:val="22"/>
          <w:szCs w:val="22"/>
        </w:rPr>
        <w:t>2,5</w:t>
      </w:r>
      <w:r w:rsidRPr="00B126CD">
        <w:rPr>
          <w:rFonts w:ascii="Arial" w:hAnsi="Arial" w:cs="Arial"/>
          <w:sz w:val="22"/>
          <w:szCs w:val="22"/>
        </w:rPr>
        <w:t xml:space="preserve"> kN</w:t>
      </w:r>
      <w:r w:rsidR="00A06E4E">
        <w:rPr>
          <w:rFonts w:ascii="Arial" w:hAnsi="Arial" w:cs="Arial"/>
          <w:sz w:val="22"/>
          <w:szCs w:val="22"/>
        </w:rPr>
        <w:t>/m</w:t>
      </w:r>
      <w:r w:rsidRPr="00B126CD">
        <w:rPr>
          <w:rFonts w:ascii="Arial" w:hAnsi="Arial" w:cs="Arial"/>
          <w:sz w:val="22"/>
          <w:szCs w:val="22"/>
        </w:rPr>
        <w:t xml:space="preserve">, </w:t>
      </w:r>
      <w:r w:rsidR="00E15D33">
        <w:rPr>
          <w:rFonts w:ascii="Arial" w:hAnsi="Arial" w:cs="Arial"/>
          <w:sz w:val="22"/>
          <w:szCs w:val="22"/>
        </w:rPr>
        <w:t>teža ograje</w:t>
      </w:r>
      <w:r w:rsidR="007824D4">
        <w:rPr>
          <w:rFonts w:ascii="Arial" w:hAnsi="Arial" w:cs="Arial"/>
          <w:sz w:val="22"/>
          <w:szCs w:val="22"/>
        </w:rPr>
        <w:t xml:space="preserve"> </w:t>
      </w:r>
      <w:r w:rsidR="00A06E4E">
        <w:rPr>
          <w:rFonts w:ascii="Arial" w:hAnsi="Arial" w:cs="Arial"/>
          <w:sz w:val="22"/>
          <w:szCs w:val="22"/>
        </w:rPr>
        <w:t>0,75</w:t>
      </w:r>
      <w:r w:rsidR="007824D4">
        <w:rPr>
          <w:rFonts w:ascii="Arial" w:hAnsi="Arial" w:cs="Arial"/>
          <w:sz w:val="22"/>
          <w:szCs w:val="22"/>
        </w:rPr>
        <w:t xml:space="preserve"> kN</w:t>
      </w:r>
      <w:r w:rsidR="00A06E4E">
        <w:rPr>
          <w:rFonts w:ascii="Arial" w:hAnsi="Arial" w:cs="Arial"/>
          <w:sz w:val="22"/>
          <w:szCs w:val="22"/>
        </w:rPr>
        <w:t>/m</w:t>
      </w:r>
      <w:r w:rsidR="00E15D33">
        <w:rPr>
          <w:rFonts w:ascii="Arial" w:hAnsi="Arial" w:cs="Arial"/>
          <w:sz w:val="22"/>
          <w:szCs w:val="22"/>
        </w:rPr>
        <w:t xml:space="preserve"> - </w:t>
      </w:r>
      <w:r w:rsidRPr="00B126CD">
        <w:rPr>
          <w:rFonts w:ascii="Arial" w:hAnsi="Arial" w:cs="Arial"/>
          <w:sz w:val="22"/>
          <w:szCs w:val="22"/>
        </w:rPr>
        <w:t xml:space="preserve"> teža zemljine (0.</w:t>
      </w:r>
      <w:r w:rsidR="007824D4">
        <w:rPr>
          <w:rFonts w:ascii="Arial" w:hAnsi="Arial" w:cs="Arial"/>
          <w:sz w:val="22"/>
          <w:szCs w:val="22"/>
        </w:rPr>
        <w:t>3</w:t>
      </w:r>
      <w:r w:rsidRPr="00B126CD">
        <w:rPr>
          <w:rFonts w:ascii="Arial" w:hAnsi="Arial" w:cs="Arial"/>
          <w:sz w:val="22"/>
          <w:szCs w:val="22"/>
        </w:rPr>
        <w:t xml:space="preserve"> m</w:t>
      </w:r>
      <w:r w:rsidR="007824D4" w:rsidRPr="007824D4">
        <w:rPr>
          <w:rFonts w:ascii="Arial" w:hAnsi="Arial" w:cs="Arial"/>
          <w:sz w:val="22"/>
          <w:szCs w:val="22"/>
          <w:vertAlign w:val="superscript"/>
        </w:rPr>
        <w:t>2</w:t>
      </w:r>
      <w:r w:rsidRPr="00B126CD">
        <w:rPr>
          <w:rFonts w:ascii="Arial" w:hAnsi="Arial" w:cs="Arial"/>
          <w:sz w:val="22"/>
          <w:szCs w:val="22"/>
        </w:rPr>
        <w:t xml:space="preserve">) = </w:t>
      </w:r>
      <w:r w:rsidR="007824D4">
        <w:rPr>
          <w:rFonts w:ascii="Arial" w:hAnsi="Arial" w:cs="Arial"/>
          <w:sz w:val="22"/>
          <w:szCs w:val="22"/>
        </w:rPr>
        <w:t>6</w:t>
      </w:r>
      <w:r w:rsidRPr="00B126CD">
        <w:rPr>
          <w:rFonts w:ascii="Arial" w:hAnsi="Arial" w:cs="Arial"/>
          <w:sz w:val="22"/>
          <w:szCs w:val="22"/>
        </w:rPr>
        <w:t xml:space="preserve"> kN</w:t>
      </w:r>
      <w:r w:rsidR="00A06E4E">
        <w:rPr>
          <w:rFonts w:ascii="Arial" w:hAnsi="Arial" w:cs="Arial"/>
          <w:sz w:val="22"/>
          <w:szCs w:val="22"/>
        </w:rPr>
        <w:t>/m</w:t>
      </w:r>
    </w:p>
    <w:p w:rsidR="000D0E31" w:rsidRPr="00B126CD" w:rsidRDefault="000D0E31" w:rsidP="00097CAD">
      <w:pPr>
        <w:rPr>
          <w:rFonts w:ascii="Arial" w:hAnsi="Arial" w:cs="Arial"/>
          <w:sz w:val="22"/>
          <w:szCs w:val="22"/>
        </w:rPr>
      </w:pPr>
    </w:p>
    <w:p w:rsidR="00097CAD" w:rsidRDefault="00A06E4E" w:rsidP="00097CAD">
      <w:pPr>
        <w:rPr>
          <w:rFonts w:ascii="Arial" w:hAnsi="Arial" w:cs="Arial"/>
          <w:position w:val="-14"/>
          <w:sz w:val="22"/>
          <w:szCs w:val="22"/>
        </w:rPr>
      </w:pPr>
      <w:r w:rsidRPr="00A06E4E">
        <w:rPr>
          <w:rFonts w:ascii="Arial" w:hAnsi="Arial" w:cs="Arial"/>
          <w:position w:val="-10"/>
          <w:sz w:val="22"/>
          <w:szCs w:val="22"/>
        </w:rPr>
        <w:object w:dxaOrig="1680" w:dyaOrig="320">
          <v:shape id="_x0000_i1028" type="#_x0000_t75" style="width:83.25pt;height:15.75pt" o:ole="" filled="t">
            <v:fill color2="black"/>
            <v:imagedata r:id="rId16" o:title=""/>
          </v:shape>
          <o:OLEObject Type="Embed" ProgID="Equation.3" ShapeID="_x0000_i1028" DrawAspect="Content" ObjectID="_1582515826" r:id="rId17"/>
        </w:object>
      </w:r>
    </w:p>
    <w:p w:rsidR="00A06E4E" w:rsidRPr="00B126CD" w:rsidRDefault="00A06E4E" w:rsidP="00097CAD">
      <w:pPr>
        <w:rPr>
          <w:rFonts w:ascii="Arial" w:hAnsi="Arial" w:cs="Arial"/>
          <w:sz w:val="22"/>
          <w:szCs w:val="22"/>
        </w:rPr>
      </w:pPr>
    </w:p>
    <w:p w:rsidR="00097CAD" w:rsidRPr="00B126CD" w:rsidRDefault="00097CAD" w:rsidP="00097CAD">
      <w:pPr>
        <w:pStyle w:val="Heading1"/>
        <w:rPr>
          <w:b w:val="0"/>
          <w:i w:val="0"/>
          <w:sz w:val="22"/>
          <w:szCs w:val="22"/>
          <w:lang w:val="sl-SI"/>
        </w:rPr>
      </w:pPr>
      <w:r w:rsidRPr="00B126CD">
        <w:rPr>
          <w:b w:val="0"/>
          <w:i w:val="0"/>
          <w:sz w:val="22"/>
          <w:szCs w:val="22"/>
          <w:lang w:val="sl-SI"/>
        </w:rPr>
        <w:t>Prijemališče rezultante</w:t>
      </w:r>
    </w:p>
    <w:p w:rsidR="00097CAD" w:rsidRPr="00B126CD" w:rsidRDefault="00097CAD" w:rsidP="00097CAD">
      <w:pPr>
        <w:rPr>
          <w:sz w:val="22"/>
          <w:szCs w:val="22"/>
        </w:rPr>
      </w:pPr>
    </w:p>
    <w:p w:rsidR="00097CAD" w:rsidRPr="00B126CD" w:rsidRDefault="007824D4" w:rsidP="00097CAD">
      <w:pPr>
        <w:rPr>
          <w:sz w:val="22"/>
          <w:szCs w:val="22"/>
        </w:rPr>
      </w:pPr>
      <w:r w:rsidRPr="00B126CD">
        <w:rPr>
          <w:rFonts w:ascii="Arial" w:hAnsi="Arial" w:cs="Arial"/>
          <w:position w:val="-14"/>
          <w:sz w:val="22"/>
          <w:szCs w:val="22"/>
        </w:rPr>
        <w:object w:dxaOrig="1900" w:dyaOrig="380">
          <v:shape id="_x0000_i1029" type="#_x0000_t75" style="width:94.5pt;height:18.75pt" o:ole="" filled="t">
            <v:fill color2="black"/>
            <v:imagedata r:id="rId18" o:title=""/>
          </v:shape>
          <o:OLEObject Type="Embed" ProgID="Equation.3" ShapeID="_x0000_i1029" DrawAspect="Content" ObjectID="_1582515827" r:id="rId19"/>
        </w:object>
      </w:r>
    </w:p>
    <w:p w:rsidR="00097CAD" w:rsidRPr="00B126CD" w:rsidRDefault="00A06E4E" w:rsidP="00097CAD">
      <w:pPr>
        <w:rPr>
          <w:rFonts w:ascii="Arial" w:hAnsi="Arial" w:cs="Arial"/>
          <w:sz w:val="22"/>
          <w:szCs w:val="22"/>
        </w:rPr>
      </w:pPr>
      <w:r w:rsidRPr="00B126CD">
        <w:rPr>
          <w:rFonts w:ascii="Arial" w:hAnsi="Arial" w:cs="Arial"/>
          <w:position w:val="-10"/>
          <w:sz w:val="22"/>
          <w:szCs w:val="22"/>
        </w:rPr>
        <w:object w:dxaOrig="2180" w:dyaOrig="320">
          <v:shape id="_x0000_i1030" type="#_x0000_t75" style="width:109.5pt;height:15.75pt" o:ole="" filled="t">
            <v:fill color2="black"/>
            <v:imagedata r:id="rId20" o:title=""/>
          </v:shape>
          <o:OLEObject Type="Embed" ProgID="Equation.3" ShapeID="_x0000_i1030" DrawAspect="Content" ObjectID="_1582515828" r:id="rId21"/>
        </w:object>
      </w:r>
    </w:p>
    <w:bookmarkEnd w:id="2"/>
    <w:p w:rsidR="00097CAD" w:rsidRPr="00B126CD" w:rsidRDefault="00097CAD" w:rsidP="00097CAD">
      <w:pPr>
        <w:rPr>
          <w:rFonts w:ascii="Arial" w:hAnsi="Arial" w:cs="Arial"/>
          <w:sz w:val="22"/>
          <w:szCs w:val="22"/>
        </w:rPr>
      </w:pPr>
    </w:p>
    <w:p w:rsidR="00097CAD" w:rsidRPr="007A7F5D" w:rsidRDefault="007A7F5D" w:rsidP="00097CAD">
      <w:pPr>
        <w:rPr>
          <w:rFonts w:ascii="Arial" w:hAnsi="Arial" w:cs="Arial"/>
          <w:sz w:val="22"/>
          <w:szCs w:val="22"/>
          <w:u w:val="single"/>
        </w:rPr>
      </w:pPr>
      <w:r w:rsidRPr="007A7F5D">
        <w:rPr>
          <w:rFonts w:ascii="Arial" w:hAnsi="Arial" w:cs="Arial"/>
          <w:sz w:val="22"/>
          <w:szCs w:val="22"/>
          <w:u w:val="single"/>
        </w:rPr>
        <w:t>F</w:t>
      </w:r>
      <w:r w:rsidR="000D0E31" w:rsidRPr="007A7F5D">
        <w:rPr>
          <w:rFonts w:ascii="Arial" w:hAnsi="Arial" w:cs="Arial"/>
          <w:sz w:val="22"/>
          <w:szCs w:val="22"/>
          <w:u w:val="single"/>
        </w:rPr>
        <w:t>ak</w:t>
      </w:r>
      <w:r w:rsidR="00A06E4E" w:rsidRPr="007A7F5D">
        <w:rPr>
          <w:rFonts w:ascii="Arial" w:hAnsi="Arial" w:cs="Arial"/>
          <w:sz w:val="22"/>
          <w:szCs w:val="22"/>
          <w:u w:val="single"/>
        </w:rPr>
        <w:t>t</w:t>
      </w:r>
      <w:r w:rsidRPr="007A7F5D">
        <w:rPr>
          <w:rFonts w:ascii="Arial" w:hAnsi="Arial" w:cs="Arial"/>
          <w:sz w:val="22"/>
          <w:szCs w:val="22"/>
          <w:u w:val="single"/>
        </w:rPr>
        <w:t>or varnosti za prevrnitev = 2</w:t>
      </w:r>
      <w:r w:rsidR="002B6DAD">
        <w:rPr>
          <w:rFonts w:ascii="Arial" w:hAnsi="Arial" w:cs="Arial"/>
          <w:sz w:val="22"/>
          <w:szCs w:val="22"/>
          <w:u w:val="single"/>
        </w:rPr>
        <w:t>,</w:t>
      </w:r>
      <w:r w:rsidRPr="007A7F5D">
        <w:rPr>
          <w:rFonts w:ascii="Arial" w:hAnsi="Arial" w:cs="Arial"/>
          <w:sz w:val="22"/>
          <w:szCs w:val="22"/>
          <w:u w:val="single"/>
        </w:rPr>
        <w:t xml:space="preserve">2 </w:t>
      </w:r>
      <w:r w:rsidR="000D0E31" w:rsidRPr="007A7F5D">
        <w:rPr>
          <w:rFonts w:ascii="Arial" w:hAnsi="Arial" w:cs="Arial"/>
          <w:sz w:val="22"/>
          <w:szCs w:val="22"/>
          <w:u w:val="single"/>
        </w:rPr>
        <w:t xml:space="preserve">&gt; </w:t>
      </w:r>
      <w:r w:rsidR="00923099" w:rsidRPr="007A7F5D">
        <w:rPr>
          <w:rFonts w:ascii="Arial" w:hAnsi="Arial" w:cs="Arial"/>
          <w:sz w:val="22"/>
          <w:szCs w:val="22"/>
          <w:u w:val="single"/>
        </w:rPr>
        <w:t>1,5</w:t>
      </w:r>
      <w:r w:rsidR="000D0E31" w:rsidRPr="007A7F5D">
        <w:rPr>
          <w:rFonts w:ascii="Arial" w:hAnsi="Arial" w:cs="Arial"/>
          <w:sz w:val="22"/>
          <w:szCs w:val="22"/>
          <w:u w:val="single"/>
        </w:rPr>
        <w:t xml:space="preserve"> </w:t>
      </w:r>
      <w:r w:rsidR="0031374B" w:rsidRPr="007A7F5D">
        <w:rPr>
          <w:rFonts w:ascii="Arial" w:hAnsi="Arial" w:cs="Arial"/>
          <w:sz w:val="22"/>
          <w:szCs w:val="22"/>
          <w:u w:val="single"/>
        </w:rPr>
        <w:t>–</w:t>
      </w:r>
      <w:r w:rsidR="000D0E31" w:rsidRPr="007A7F5D">
        <w:rPr>
          <w:rFonts w:ascii="Arial" w:hAnsi="Arial" w:cs="Arial"/>
          <w:sz w:val="22"/>
          <w:szCs w:val="22"/>
          <w:u w:val="single"/>
        </w:rPr>
        <w:t xml:space="preserve"> ustreza</w:t>
      </w:r>
    </w:p>
    <w:p w:rsidR="0031374B" w:rsidRPr="00B126CD" w:rsidRDefault="0031374B" w:rsidP="00097CAD">
      <w:pPr>
        <w:rPr>
          <w:rFonts w:ascii="Arial" w:hAnsi="Arial" w:cs="Arial"/>
          <w:b/>
          <w:sz w:val="22"/>
          <w:szCs w:val="22"/>
          <w:u w:val="single"/>
        </w:rPr>
      </w:pPr>
    </w:p>
    <w:p w:rsidR="00097CAD" w:rsidRPr="00B126CD" w:rsidRDefault="00097CAD" w:rsidP="00097CAD">
      <w:pPr>
        <w:rPr>
          <w:rFonts w:ascii="Arial" w:hAnsi="Arial" w:cs="Arial"/>
          <w:b/>
          <w:sz w:val="22"/>
          <w:szCs w:val="22"/>
        </w:rPr>
      </w:pPr>
    </w:p>
    <w:p w:rsidR="00097CAD" w:rsidRPr="00B126CD" w:rsidRDefault="00097CAD" w:rsidP="00097CAD">
      <w:pPr>
        <w:rPr>
          <w:rFonts w:ascii="Arial" w:hAnsi="Arial" w:cs="Arial"/>
          <w:b/>
          <w:sz w:val="22"/>
          <w:szCs w:val="22"/>
          <w:u w:val="single"/>
        </w:rPr>
      </w:pPr>
      <w:r w:rsidRPr="00B126CD">
        <w:rPr>
          <w:rFonts w:ascii="Arial" w:hAnsi="Arial" w:cs="Arial"/>
          <w:b/>
          <w:sz w:val="22"/>
          <w:szCs w:val="22"/>
          <w:u w:val="single"/>
        </w:rPr>
        <w:t>Pritisk v temeljnih tleh</w:t>
      </w:r>
    </w:p>
    <w:p w:rsidR="00053364" w:rsidRPr="00B126CD" w:rsidRDefault="00053364" w:rsidP="00097CAD">
      <w:pPr>
        <w:rPr>
          <w:rFonts w:ascii="Arial" w:hAnsi="Arial" w:cs="Arial"/>
          <w:b/>
          <w:sz w:val="22"/>
          <w:szCs w:val="22"/>
          <w:u w:val="single"/>
        </w:rPr>
      </w:pPr>
    </w:p>
    <w:p w:rsidR="00053364" w:rsidRPr="00B126CD" w:rsidRDefault="00097CAD" w:rsidP="00097CAD">
      <w:pPr>
        <w:rPr>
          <w:rFonts w:ascii="Arial" w:hAnsi="Arial" w:cs="Arial"/>
          <w:sz w:val="22"/>
          <w:szCs w:val="22"/>
          <w:vertAlign w:val="superscript"/>
        </w:rPr>
      </w:pPr>
      <w:r w:rsidRPr="00B126CD">
        <w:rPr>
          <w:rFonts w:ascii="Arial" w:hAnsi="Arial" w:cs="Arial"/>
          <w:sz w:val="22"/>
          <w:szCs w:val="22"/>
        </w:rPr>
        <w:t xml:space="preserve">Ocenjena nosilnost tal je </w:t>
      </w:r>
      <w:r w:rsidR="00DD6890">
        <w:rPr>
          <w:rFonts w:ascii="Arial" w:hAnsi="Arial" w:cs="Arial"/>
          <w:sz w:val="22"/>
          <w:szCs w:val="22"/>
        </w:rPr>
        <w:t>2</w:t>
      </w:r>
      <w:r w:rsidR="00FF0CAC">
        <w:rPr>
          <w:rFonts w:ascii="Arial" w:hAnsi="Arial" w:cs="Arial"/>
          <w:sz w:val="22"/>
          <w:szCs w:val="22"/>
        </w:rPr>
        <w:t>73</w:t>
      </w:r>
      <w:r w:rsidRPr="00B126CD">
        <w:rPr>
          <w:rFonts w:ascii="Arial" w:hAnsi="Arial" w:cs="Arial"/>
          <w:sz w:val="22"/>
          <w:szCs w:val="22"/>
        </w:rPr>
        <w:t xml:space="preserve"> kN/m</w:t>
      </w:r>
      <w:r w:rsidR="00605DD8" w:rsidRPr="00605DD8">
        <w:rPr>
          <w:rFonts w:ascii="Arial" w:hAnsi="Arial" w:cs="Arial"/>
          <w:sz w:val="22"/>
          <w:szCs w:val="22"/>
          <w:vertAlign w:val="superscript"/>
        </w:rPr>
        <w:t>2</w:t>
      </w:r>
    </w:p>
    <w:p w:rsidR="00053364" w:rsidRPr="00B126CD" w:rsidRDefault="00053364" w:rsidP="00097CAD">
      <w:pPr>
        <w:rPr>
          <w:rFonts w:ascii="Arial" w:hAnsi="Arial" w:cs="Arial"/>
          <w:sz w:val="22"/>
          <w:szCs w:val="22"/>
        </w:rPr>
      </w:pPr>
    </w:p>
    <w:p w:rsidR="0067523F" w:rsidRDefault="0067523F" w:rsidP="00097CAD">
      <w:pPr>
        <w:rPr>
          <w:rFonts w:ascii="Arial" w:hAnsi="Arial" w:cs="Arial"/>
          <w:sz w:val="22"/>
          <w:szCs w:val="22"/>
        </w:rPr>
      </w:pPr>
      <w:r w:rsidRPr="00B126CD">
        <w:rPr>
          <w:rFonts w:ascii="Arial" w:hAnsi="Arial" w:cs="Arial"/>
          <w:sz w:val="22"/>
          <w:szCs w:val="22"/>
        </w:rPr>
        <w:t xml:space="preserve">G = </w:t>
      </w:r>
      <w:r w:rsidR="000B6B26">
        <w:rPr>
          <w:rFonts w:ascii="Arial" w:hAnsi="Arial" w:cs="Arial"/>
          <w:sz w:val="22"/>
          <w:szCs w:val="22"/>
        </w:rPr>
        <w:t>3</w:t>
      </w:r>
      <w:r w:rsidR="00A06E4E">
        <w:rPr>
          <w:rFonts w:ascii="Arial" w:hAnsi="Arial" w:cs="Arial"/>
          <w:sz w:val="22"/>
          <w:szCs w:val="22"/>
        </w:rPr>
        <w:t>0,</w:t>
      </w:r>
      <w:r w:rsidR="00680F53">
        <w:rPr>
          <w:rFonts w:ascii="Arial" w:hAnsi="Arial" w:cs="Arial"/>
          <w:sz w:val="22"/>
          <w:szCs w:val="22"/>
        </w:rPr>
        <w:t>75</w:t>
      </w:r>
      <w:r w:rsidRPr="00B126CD">
        <w:rPr>
          <w:rFonts w:ascii="Arial" w:hAnsi="Arial" w:cs="Arial"/>
          <w:sz w:val="22"/>
          <w:szCs w:val="22"/>
        </w:rPr>
        <w:t xml:space="preserve"> </w:t>
      </w:r>
      <w:r w:rsidR="00B126CD">
        <w:rPr>
          <w:rFonts w:ascii="Arial" w:hAnsi="Arial" w:cs="Arial"/>
          <w:sz w:val="22"/>
          <w:szCs w:val="22"/>
        </w:rPr>
        <w:t>kN</w:t>
      </w:r>
      <w:r w:rsidR="00FA0181" w:rsidRPr="00B126CD">
        <w:rPr>
          <w:rFonts w:ascii="Arial" w:hAnsi="Arial" w:cs="Arial"/>
          <w:sz w:val="22"/>
          <w:szCs w:val="22"/>
        </w:rPr>
        <w:t>,</w:t>
      </w:r>
      <w:r w:rsidRPr="00B126CD">
        <w:rPr>
          <w:rFonts w:ascii="Arial" w:hAnsi="Arial" w:cs="Arial"/>
          <w:sz w:val="22"/>
          <w:szCs w:val="22"/>
        </w:rPr>
        <w:t xml:space="preserve"> M = </w:t>
      </w:r>
      <w:r w:rsidR="00A06E4E">
        <w:rPr>
          <w:rFonts w:ascii="Arial" w:hAnsi="Arial" w:cs="Arial"/>
          <w:sz w:val="22"/>
          <w:szCs w:val="22"/>
        </w:rPr>
        <w:t>5,2875</w:t>
      </w:r>
      <w:r w:rsidRPr="00B126CD">
        <w:rPr>
          <w:rFonts w:ascii="Arial" w:hAnsi="Arial" w:cs="Arial"/>
          <w:sz w:val="22"/>
          <w:szCs w:val="22"/>
        </w:rPr>
        <w:t xml:space="preserve"> kN</w:t>
      </w:r>
      <w:r w:rsidR="00E312C1" w:rsidRPr="00B126CD">
        <w:rPr>
          <w:rFonts w:ascii="Arial" w:hAnsi="Arial" w:cs="Arial"/>
          <w:sz w:val="22"/>
          <w:szCs w:val="22"/>
        </w:rPr>
        <w:t>m</w:t>
      </w:r>
      <w:r w:rsidR="00053364" w:rsidRPr="00B126CD">
        <w:rPr>
          <w:rFonts w:ascii="Arial" w:hAnsi="Arial" w:cs="Arial"/>
          <w:sz w:val="22"/>
          <w:szCs w:val="22"/>
        </w:rPr>
        <w:t xml:space="preserve"> </w:t>
      </w:r>
      <w:r w:rsidRPr="00B126CD">
        <w:rPr>
          <w:rFonts w:ascii="Arial" w:hAnsi="Arial" w:cs="Arial"/>
          <w:sz w:val="22"/>
          <w:szCs w:val="22"/>
        </w:rPr>
        <w:t xml:space="preserve"> – </w:t>
      </w:r>
      <w:r w:rsidR="00FA0181" w:rsidRPr="00B126CD">
        <w:rPr>
          <w:rFonts w:ascii="Arial" w:hAnsi="Arial" w:cs="Arial"/>
          <w:sz w:val="22"/>
          <w:szCs w:val="22"/>
        </w:rPr>
        <w:t>jedro prereza</w:t>
      </w:r>
      <w:r w:rsidR="00053364" w:rsidRPr="00B126CD">
        <w:rPr>
          <w:rFonts w:ascii="Arial" w:hAnsi="Arial" w:cs="Arial"/>
          <w:sz w:val="22"/>
          <w:szCs w:val="22"/>
        </w:rPr>
        <w:t xml:space="preserve"> </w:t>
      </w:r>
      <w:r w:rsidRPr="00B126CD">
        <w:rPr>
          <w:rFonts w:ascii="Arial" w:hAnsi="Arial" w:cs="Arial"/>
          <w:sz w:val="22"/>
          <w:szCs w:val="22"/>
        </w:rPr>
        <w:t>e =</w:t>
      </w:r>
      <w:r w:rsidR="00053364" w:rsidRPr="00B126CD">
        <w:rPr>
          <w:rFonts w:ascii="Arial" w:hAnsi="Arial" w:cs="Arial"/>
          <w:sz w:val="22"/>
          <w:szCs w:val="22"/>
        </w:rPr>
        <w:t xml:space="preserve"> </w:t>
      </w:r>
      <w:r w:rsidR="002B6DAD">
        <w:rPr>
          <w:rFonts w:ascii="Arial" w:hAnsi="Arial" w:cs="Arial"/>
          <w:sz w:val="22"/>
          <w:szCs w:val="22"/>
        </w:rPr>
        <w:t>0,</w:t>
      </w:r>
      <w:r w:rsidR="00A06E4E">
        <w:rPr>
          <w:rFonts w:ascii="Arial" w:hAnsi="Arial" w:cs="Arial"/>
          <w:sz w:val="22"/>
          <w:szCs w:val="22"/>
        </w:rPr>
        <w:t>172</w:t>
      </w:r>
      <w:r w:rsidR="00FA0181" w:rsidRPr="00B126CD">
        <w:rPr>
          <w:rFonts w:ascii="Arial" w:hAnsi="Arial" w:cs="Arial"/>
          <w:sz w:val="22"/>
          <w:szCs w:val="22"/>
        </w:rPr>
        <w:t xml:space="preserve"> m</w:t>
      </w:r>
      <w:r w:rsidR="00053364" w:rsidRPr="00B126CD">
        <w:rPr>
          <w:rFonts w:ascii="Arial" w:hAnsi="Arial" w:cs="Arial"/>
          <w:sz w:val="22"/>
          <w:szCs w:val="22"/>
        </w:rPr>
        <w:t xml:space="preserve">  </w:t>
      </w:r>
      <w:r w:rsidRPr="00B126CD">
        <w:rPr>
          <w:rFonts w:ascii="Arial" w:hAnsi="Arial" w:cs="Arial"/>
          <w:sz w:val="22"/>
          <w:szCs w:val="22"/>
        </w:rPr>
        <w:t xml:space="preserve">&gt;  </w:t>
      </w:r>
      <w:r w:rsidR="00456561">
        <w:rPr>
          <w:rFonts w:ascii="Arial" w:hAnsi="Arial" w:cs="Arial"/>
          <w:sz w:val="22"/>
          <w:szCs w:val="22"/>
        </w:rPr>
        <w:t xml:space="preserve">B/6 = </w:t>
      </w:r>
      <w:r w:rsidR="00680F53">
        <w:rPr>
          <w:rFonts w:ascii="Arial" w:hAnsi="Arial" w:cs="Arial"/>
          <w:sz w:val="22"/>
          <w:szCs w:val="22"/>
        </w:rPr>
        <w:t>0</w:t>
      </w:r>
      <w:r w:rsidR="002B6DAD">
        <w:rPr>
          <w:rFonts w:ascii="Arial" w:hAnsi="Arial" w:cs="Arial"/>
          <w:sz w:val="22"/>
          <w:szCs w:val="22"/>
        </w:rPr>
        <w:t>,</w:t>
      </w:r>
      <w:r w:rsidR="00680F53">
        <w:rPr>
          <w:rFonts w:ascii="Arial" w:hAnsi="Arial" w:cs="Arial"/>
          <w:sz w:val="22"/>
          <w:szCs w:val="22"/>
        </w:rPr>
        <w:t>1</w:t>
      </w:r>
      <w:r w:rsidRPr="00B126CD">
        <w:rPr>
          <w:rFonts w:ascii="Arial" w:hAnsi="Arial" w:cs="Arial"/>
          <w:sz w:val="22"/>
          <w:szCs w:val="22"/>
        </w:rPr>
        <w:t xml:space="preserve">5 m </w:t>
      </w:r>
    </w:p>
    <w:p w:rsidR="00680F53" w:rsidRPr="00B126CD" w:rsidRDefault="00680F53" w:rsidP="00097CAD">
      <w:pPr>
        <w:rPr>
          <w:rFonts w:ascii="Arial" w:hAnsi="Arial" w:cs="Arial"/>
          <w:sz w:val="22"/>
          <w:szCs w:val="22"/>
        </w:rPr>
      </w:pPr>
    </w:p>
    <w:p w:rsidR="00FA0181" w:rsidRDefault="00FA0181" w:rsidP="00097CAD">
      <w:pPr>
        <w:rPr>
          <w:rFonts w:ascii="Arial" w:hAnsi="Arial" w:cs="Arial"/>
          <w:position w:val="-10"/>
          <w:sz w:val="22"/>
          <w:szCs w:val="22"/>
        </w:rPr>
      </w:pPr>
      <w:r w:rsidRPr="00B126CD">
        <w:rPr>
          <w:rFonts w:ascii="Arial" w:hAnsi="Arial" w:cs="Arial"/>
          <w:sz w:val="22"/>
          <w:szCs w:val="22"/>
        </w:rPr>
        <w:t xml:space="preserve">Na robu napetost </w:t>
      </w:r>
      <w:r w:rsidR="004D0BAF" w:rsidRPr="00B126CD">
        <w:rPr>
          <w:rFonts w:ascii="Arial" w:hAnsi="Arial" w:cs="Arial"/>
          <w:position w:val="-10"/>
          <w:sz w:val="22"/>
          <w:szCs w:val="22"/>
        </w:rPr>
        <w:object w:dxaOrig="1800" w:dyaOrig="360">
          <v:shape id="_x0000_i1031" type="#_x0000_t75" style="width:90.75pt;height:18pt" o:ole="" filled="t">
            <v:fill color2="black"/>
            <v:imagedata r:id="rId22" o:title=""/>
          </v:shape>
          <o:OLEObject Type="Embed" ProgID="Equation.3" ShapeID="_x0000_i1031" DrawAspect="Content" ObjectID="_1582515829" r:id="rId23"/>
        </w:object>
      </w:r>
    </w:p>
    <w:p w:rsidR="0031374B" w:rsidRDefault="0031374B" w:rsidP="00097CAD">
      <w:pPr>
        <w:rPr>
          <w:rFonts w:ascii="Arial" w:hAnsi="Arial" w:cs="Arial"/>
          <w:position w:val="-10"/>
          <w:sz w:val="22"/>
          <w:szCs w:val="22"/>
        </w:rPr>
      </w:pPr>
    </w:p>
    <w:p w:rsidR="0031374B" w:rsidRPr="007A7F5D" w:rsidRDefault="0031374B" w:rsidP="0031374B">
      <w:pPr>
        <w:rPr>
          <w:rFonts w:ascii="Arial" w:hAnsi="Arial" w:cs="Arial"/>
          <w:sz w:val="22"/>
          <w:szCs w:val="22"/>
          <w:u w:val="single"/>
        </w:rPr>
      </w:pPr>
      <w:r w:rsidRPr="007A7F5D">
        <w:rPr>
          <w:rFonts w:ascii="Arial" w:hAnsi="Arial" w:cs="Arial"/>
          <w:sz w:val="22"/>
          <w:szCs w:val="22"/>
          <w:u w:val="single"/>
        </w:rPr>
        <w:t xml:space="preserve">Ustreza </w:t>
      </w:r>
    </w:p>
    <w:p w:rsidR="0031374B" w:rsidRDefault="0031374B" w:rsidP="00097CAD">
      <w:pPr>
        <w:rPr>
          <w:rFonts w:ascii="Arial" w:hAnsi="Arial" w:cs="Arial"/>
          <w:b/>
          <w:sz w:val="22"/>
          <w:szCs w:val="22"/>
          <w:u w:val="single"/>
        </w:rPr>
      </w:pPr>
    </w:p>
    <w:p w:rsidR="00097CAD" w:rsidRPr="00B126CD" w:rsidRDefault="00097CAD" w:rsidP="00097CAD">
      <w:pPr>
        <w:rPr>
          <w:rFonts w:ascii="Arial" w:hAnsi="Arial" w:cs="Arial"/>
          <w:sz w:val="22"/>
          <w:szCs w:val="22"/>
        </w:rPr>
      </w:pPr>
      <w:r w:rsidRPr="00B126CD">
        <w:rPr>
          <w:rFonts w:ascii="Arial" w:hAnsi="Arial" w:cs="Arial"/>
          <w:b/>
          <w:sz w:val="22"/>
          <w:szCs w:val="22"/>
          <w:u w:val="single"/>
        </w:rPr>
        <w:t>Zdrs</w:t>
      </w:r>
      <w:r w:rsidRPr="00B126CD">
        <w:rPr>
          <w:rFonts w:ascii="Arial" w:hAnsi="Arial" w:cs="Arial"/>
          <w:b/>
          <w:sz w:val="22"/>
          <w:szCs w:val="22"/>
        </w:rPr>
        <w:t>:</w:t>
      </w:r>
      <w:r w:rsidRPr="00B126CD">
        <w:rPr>
          <w:rFonts w:ascii="Arial" w:hAnsi="Arial" w:cs="Arial"/>
          <w:sz w:val="22"/>
          <w:szCs w:val="22"/>
        </w:rPr>
        <w:t xml:space="preserve"> </w:t>
      </w:r>
      <w:r w:rsidR="00A06E4E" w:rsidRPr="00B126CD">
        <w:rPr>
          <w:rFonts w:ascii="Arial" w:hAnsi="Arial" w:cs="Arial"/>
          <w:position w:val="-14"/>
          <w:sz w:val="22"/>
          <w:szCs w:val="22"/>
        </w:rPr>
        <w:object w:dxaOrig="5220" w:dyaOrig="380">
          <v:shape id="_x0000_i1032" type="#_x0000_t75" style="width:261pt;height:18.75pt" o:ole="" filled="t">
            <v:fill color2="black"/>
            <v:imagedata r:id="rId24" o:title=""/>
          </v:shape>
          <o:OLEObject Type="Embed" ProgID="Equation.3" ShapeID="_x0000_i1032" DrawAspect="Content" ObjectID="_1582515830" r:id="rId25"/>
        </w:object>
      </w:r>
    </w:p>
    <w:p w:rsidR="00097CAD" w:rsidRPr="00B126CD" w:rsidRDefault="00097CAD" w:rsidP="00097CAD">
      <w:pPr>
        <w:rPr>
          <w:rFonts w:ascii="Arial" w:hAnsi="Arial" w:cs="Arial"/>
          <w:b/>
          <w:sz w:val="22"/>
          <w:szCs w:val="22"/>
        </w:rPr>
      </w:pPr>
    </w:p>
    <w:p w:rsidR="00097CAD" w:rsidRPr="00B126CD" w:rsidRDefault="00097CAD" w:rsidP="00097CAD">
      <w:pPr>
        <w:rPr>
          <w:rFonts w:ascii="Arial" w:hAnsi="Arial" w:cs="Arial"/>
          <w:sz w:val="22"/>
          <w:szCs w:val="22"/>
        </w:rPr>
      </w:pPr>
      <w:r w:rsidRPr="00B126CD">
        <w:rPr>
          <w:rFonts w:ascii="Arial" w:hAnsi="Arial" w:cs="Arial"/>
          <w:sz w:val="22"/>
          <w:szCs w:val="22"/>
        </w:rPr>
        <w:t xml:space="preserve">    </w:t>
      </w:r>
      <w:r w:rsidR="00875C49" w:rsidRPr="00B126CD">
        <w:rPr>
          <w:rFonts w:ascii="Arial" w:hAnsi="Arial" w:cs="Arial"/>
          <w:position w:val="-14"/>
          <w:sz w:val="22"/>
          <w:szCs w:val="22"/>
        </w:rPr>
        <w:object w:dxaOrig="2799" w:dyaOrig="380">
          <v:shape id="_x0000_i1033" type="#_x0000_t75" style="width:139.5pt;height:18.75pt" o:ole="" filled="t">
            <v:fill color2="black"/>
            <v:imagedata r:id="rId26" o:title=""/>
          </v:shape>
          <o:OLEObject Type="Embed" ProgID="Equation.3" ShapeID="_x0000_i1033" DrawAspect="Content" ObjectID="_1582515831" r:id="rId27"/>
        </w:object>
      </w:r>
      <w:r w:rsidRPr="00B126CD">
        <w:rPr>
          <w:rFonts w:ascii="Arial" w:hAnsi="Arial" w:cs="Arial"/>
          <w:sz w:val="22"/>
          <w:szCs w:val="22"/>
        </w:rPr>
        <w:t xml:space="preserve"> </w:t>
      </w:r>
    </w:p>
    <w:p w:rsidR="00097CAD" w:rsidRPr="00B126CD" w:rsidRDefault="00097CAD" w:rsidP="00097CAD">
      <w:pPr>
        <w:rPr>
          <w:rFonts w:ascii="Arial" w:hAnsi="Arial" w:cs="Arial"/>
          <w:sz w:val="22"/>
          <w:szCs w:val="22"/>
        </w:rPr>
      </w:pPr>
    </w:p>
    <w:p w:rsidR="00097CAD" w:rsidRPr="007A7F5D" w:rsidRDefault="007A7F5D" w:rsidP="00097CAD">
      <w:pPr>
        <w:rPr>
          <w:rFonts w:ascii="Arial" w:hAnsi="Arial" w:cs="Arial"/>
          <w:sz w:val="22"/>
          <w:szCs w:val="22"/>
          <w:u w:val="single"/>
        </w:rPr>
      </w:pPr>
      <w:r w:rsidRPr="007A7F5D">
        <w:rPr>
          <w:rFonts w:ascii="Arial" w:hAnsi="Arial" w:cs="Arial"/>
          <w:sz w:val="22"/>
          <w:szCs w:val="22"/>
          <w:u w:val="single"/>
        </w:rPr>
        <w:t>Faktor varnosti = 3,5</w:t>
      </w:r>
    </w:p>
    <w:p w:rsidR="00FA0181" w:rsidRPr="007A7F5D" w:rsidRDefault="00FA0181" w:rsidP="00097CAD">
      <w:pPr>
        <w:rPr>
          <w:rFonts w:ascii="Arial" w:hAnsi="Arial" w:cs="Arial"/>
          <w:sz w:val="22"/>
          <w:szCs w:val="22"/>
          <w:u w:val="single"/>
        </w:rPr>
      </w:pPr>
    </w:p>
    <w:p w:rsidR="00FA0181" w:rsidRPr="00B126CD" w:rsidRDefault="00FA0181" w:rsidP="00097CAD">
      <w:pPr>
        <w:rPr>
          <w:rFonts w:ascii="Arial" w:hAnsi="Arial" w:cs="Arial"/>
          <w:sz w:val="22"/>
          <w:szCs w:val="22"/>
          <w:vertAlign w:val="superscript"/>
        </w:rPr>
      </w:pPr>
    </w:p>
    <w:p w:rsidR="00097CAD" w:rsidRPr="00B126CD" w:rsidRDefault="00097CAD" w:rsidP="00097CAD">
      <w:pPr>
        <w:rPr>
          <w:rFonts w:ascii="Arial" w:hAnsi="Arial" w:cs="Arial"/>
          <w:b/>
          <w:sz w:val="22"/>
          <w:szCs w:val="22"/>
          <w:u w:val="single"/>
        </w:rPr>
      </w:pPr>
      <w:r w:rsidRPr="00B126CD">
        <w:rPr>
          <w:rFonts w:ascii="Arial" w:hAnsi="Arial" w:cs="Arial"/>
          <w:b/>
          <w:sz w:val="22"/>
          <w:szCs w:val="22"/>
          <w:u w:val="single"/>
        </w:rPr>
        <w:t>Notranje sile MSN</w:t>
      </w:r>
    </w:p>
    <w:p w:rsidR="00097CAD" w:rsidRDefault="00097CAD" w:rsidP="00097CAD">
      <w:pPr>
        <w:rPr>
          <w:rFonts w:ascii="Arial" w:hAnsi="Arial" w:cs="Arial"/>
          <w:b/>
          <w:sz w:val="22"/>
          <w:szCs w:val="22"/>
        </w:rPr>
      </w:pPr>
    </w:p>
    <w:p w:rsidR="00A76057" w:rsidRDefault="00097CAD" w:rsidP="00097CAD">
      <w:pPr>
        <w:rPr>
          <w:rFonts w:ascii="Arial" w:hAnsi="Arial" w:cs="Arial"/>
          <w:sz w:val="22"/>
          <w:szCs w:val="22"/>
        </w:rPr>
      </w:pPr>
      <w:r w:rsidRPr="00B126CD">
        <w:rPr>
          <w:rFonts w:ascii="Arial" w:hAnsi="Arial" w:cs="Arial"/>
          <w:sz w:val="22"/>
          <w:szCs w:val="22"/>
        </w:rPr>
        <w:lastRenderedPageBreak/>
        <w:t>Moment</w:t>
      </w:r>
      <w:r w:rsidR="00B13771" w:rsidRPr="00B126CD">
        <w:rPr>
          <w:rFonts w:ascii="Arial" w:hAnsi="Arial" w:cs="Arial"/>
          <w:sz w:val="22"/>
          <w:szCs w:val="22"/>
        </w:rPr>
        <w:t xml:space="preserve"> v stebru</w:t>
      </w:r>
      <w:r w:rsidR="00A06E4E">
        <w:rPr>
          <w:rFonts w:ascii="Arial" w:hAnsi="Arial" w:cs="Arial"/>
          <w:sz w:val="22"/>
          <w:szCs w:val="22"/>
        </w:rPr>
        <w:t xml:space="preserve"> protihrupne ograje</w:t>
      </w:r>
      <w:r w:rsidR="003B570E" w:rsidRPr="00B126CD">
        <w:rPr>
          <w:rFonts w:ascii="Arial" w:hAnsi="Arial" w:cs="Arial"/>
          <w:sz w:val="22"/>
          <w:szCs w:val="22"/>
        </w:rPr>
        <w:t xml:space="preserve"> </w:t>
      </w:r>
      <w:r w:rsidR="00E7089E">
        <w:rPr>
          <w:rFonts w:ascii="Arial" w:hAnsi="Arial" w:cs="Arial"/>
          <w:sz w:val="22"/>
          <w:szCs w:val="22"/>
        </w:rPr>
        <w:t>ograje</w:t>
      </w:r>
      <w:r w:rsidR="003B570E" w:rsidRPr="00B126CD">
        <w:rPr>
          <w:rFonts w:ascii="Arial" w:hAnsi="Arial" w:cs="Arial"/>
          <w:sz w:val="22"/>
          <w:szCs w:val="22"/>
        </w:rPr>
        <w:t xml:space="preserve"> </w:t>
      </w:r>
      <w:r w:rsidR="00675151">
        <w:rPr>
          <w:rFonts w:ascii="Arial" w:hAnsi="Arial" w:cs="Arial"/>
          <w:sz w:val="22"/>
          <w:szCs w:val="22"/>
        </w:rPr>
        <w:t xml:space="preserve">(na </w:t>
      </w:r>
      <w:r w:rsidR="00A06E4E">
        <w:rPr>
          <w:rFonts w:ascii="Arial" w:hAnsi="Arial" w:cs="Arial"/>
          <w:sz w:val="22"/>
          <w:szCs w:val="22"/>
        </w:rPr>
        <w:t>tri metre</w:t>
      </w:r>
      <w:r w:rsidR="00675151">
        <w:rPr>
          <w:rFonts w:ascii="Arial" w:hAnsi="Arial" w:cs="Arial"/>
          <w:sz w:val="22"/>
          <w:szCs w:val="22"/>
        </w:rPr>
        <w:t>)</w:t>
      </w:r>
    </w:p>
    <w:p w:rsidR="00B7133E" w:rsidRDefault="00C61CF5" w:rsidP="00097CA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B7133E" w:rsidRDefault="00B7133E" w:rsidP="00097CA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Obtežba vetra: H</w:t>
      </w:r>
      <w:r w:rsidRPr="00B7133E">
        <w:rPr>
          <w:rFonts w:ascii="Arial" w:hAnsi="Arial" w:cs="Arial"/>
          <w:sz w:val="22"/>
          <w:szCs w:val="22"/>
          <w:vertAlign w:val="subscript"/>
        </w:rPr>
        <w:t>w</w:t>
      </w:r>
      <w:r>
        <w:rPr>
          <w:rFonts w:ascii="Arial" w:hAnsi="Arial" w:cs="Arial"/>
          <w:sz w:val="22"/>
          <w:szCs w:val="22"/>
        </w:rPr>
        <w:t xml:space="preserve">= </w:t>
      </w:r>
      <w:r w:rsidR="00A76057">
        <w:rPr>
          <w:rFonts w:ascii="Arial" w:hAnsi="Arial" w:cs="Arial"/>
          <w:sz w:val="22"/>
          <w:szCs w:val="22"/>
        </w:rPr>
        <w:t>0,94 kN/m</w:t>
      </w:r>
      <w:r w:rsidR="00A76057" w:rsidRPr="00A76057">
        <w:rPr>
          <w:rFonts w:ascii="Arial" w:hAnsi="Arial" w:cs="Arial"/>
          <w:sz w:val="22"/>
          <w:szCs w:val="22"/>
          <w:vertAlign w:val="superscript"/>
        </w:rPr>
        <w:t xml:space="preserve">2 </w:t>
      </w:r>
      <w:r w:rsidR="00A76057">
        <w:rPr>
          <w:rFonts w:ascii="Arial" w:hAnsi="Arial" w:cs="Arial"/>
          <w:sz w:val="22"/>
          <w:szCs w:val="22"/>
        </w:rPr>
        <w:t xml:space="preserve"> x 3 m x 1,5 m = 4,23 kN</w:t>
      </w:r>
    </w:p>
    <w:p w:rsidR="00A76057" w:rsidRPr="00A76057" w:rsidRDefault="00A76057" w:rsidP="00097CAD">
      <w:pPr>
        <w:rPr>
          <w:rFonts w:ascii="Arial" w:hAnsi="Arial" w:cs="Arial"/>
          <w:sz w:val="22"/>
          <w:szCs w:val="22"/>
        </w:rPr>
      </w:pPr>
    </w:p>
    <w:p w:rsidR="00097CAD" w:rsidRPr="00B126CD" w:rsidRDefault="00A76057" w:rsidP="00097CAD">
      <w:pPr>
        <w:rPr>
          <w:rFonts w:ascii="Arial" w:hAnsi="Arial" w:cs="Arial"/>
          <w:sz w:val="22"/>
          <w:szCs w:val="22"/>
        </w:rPr>
      </w:pPr>
      <w:r w:rsidRPr="00B7133E">
        <w:rPr>
          <w:rFonts w:ascii="Arial" w:hAnsi="Arial" w:cs="Arial"/>
          <w:position w:val="-14"/>
          <w:sz w:val="22"/>
          <w:szCs w:val="22"/>
        </w:rPr>
        <w:object w:dxaOrig="4940" w:dyaOrig="380">
          <v:shape id="_x0000_i1034" type="#_x0000_t75" style="width:247.5pt;height:18.75pt" o:ole="" filled="t">
            <v:fill color2="black"/>
            <v:imagedata r:id="rId28" o:title=""/>
          </v:shape>
          <o:OLEObject Type="Embed" ProgID="Equation.3" ShapeID="_x0000_i1034" DrawAspect="Content" ObjectID="_1582515832" r:id="rId29"/>
        </w:object>
      </w:r>
    </w:p>
    <w:p w:rsidR="005D4665" w:rsidRPr="00B126CD" w:rsidRDefault="005D4665" w:rsidP="005D4665">
      <w:pPr>
        <w:rPr>
          <w:rFonts w:ascii="Arial" w:hAnsi="Arial" w:cs="Arial"/>
          <w:sz w:val="22"/>
          <w:szCs w:val="22"/>
        </w:rPr>
      </w:pPr>
    </w:p>
    <w:p w:rsidR="00097CAD" w:rsidRDefault="00E23B58" w:rsidP="005D4665">
      <w:pPr>
        <w:rPr>
          <w:rFonts w:ascii="Arial" w:hAnsi="Arial" w:cs="Arial"/>
          <w:b/>
          <w:sz w:val="22"/>
          <w:szCs w:val="22"/>
        </w:rPr>
      </w:pPr>
      <w:r w:rsidRPr="00B126CD">
        <w:rPr>
          <w:rFonts w:ascii="Arial" w:hAnsi="Arial" w:cs="Arial"/>
          <w:sz w:val="22"/>
          <w:szCs w:val="22"/>
        </w:rPr>
        <w:t>Jeklo S23</w:t>
      </w:r>
      <w:r w:rsidR="005D4665" w:rsidRPr="00B126CD">
        <w:rPr>
          <w:rFonts w:ascii="Arial" w:hAnsi="Arial" w:cs="Arial"/>
          <w:sz w:val="22"/>
          <w:szCs w:val="22"/>
        </w:rPr>
        <w:t xml:space="preserve">5 – </w:t>
      </w:r>
      <w:r w:rsidR="00A06E4E">
        <w:rPr>
          <w:rFonts w:ascii="Arial" w:hAnsi="Arial" w:cs="Arial"/>
          <w:b/>
          <w:sz w:val="22"/>
          <w:szCs w:val="22"/>
        </w:rPr>
        <w:t>HEA 140</w:t>
      </w:r>
    </w:p>
    <w:p w:rsidR="00957B37" w:rsidRPr="00B126CD" w:rsidRDefault="00957B37" w:rsidP="005D466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val="en-US"/>
        </w:rPr>
        <w:drawing>
          <wp:inline distT="0" distB="0" distL="0" distR="0">
            <wp:extent cx="5972175" cy="5623195"/>
            <wp:effectExtent l="19050" t="0" r="9525" b="0"/>
            <wp:docPr id="19" name="Slika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5623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3F4A" w:rsidRPr="00B126CD" w:rsidRDefault="00B23F4A" w:rsidP="00097CAD">
      <w:pPr>
        <w:rPr>
          <w:rFonts w:ascii="Arial" w:hAnsi="Arial" w:cs="Arial"/>
          <w:sz w:val="22"/>
          <w:szCs w:val="22"/>
        </w:rPr>
      </w:pPr>
    </w:p>
    <w:p w:rsidR="00097CAD" w:rsidRPr="00B126CD" w:rsidRDefault="00B13771" w:rsidP="00097CAD">
      <w:pPr>
        <w:rPr>
          <w:rFonts w:ascii="Arial" w:hAnsi="Arial" w:cs="Arial"/>
          <w:sz w:val="22"/>
          <w:szCs w:val="22"/>
        </w:rPr>
      </w:pPr>
      <w:r w:rsidRPr="00B126CD">
        <w:rPr>
          <w:rFonts w:ascii="Arial" w:hAnsi="Arial" w:cs="Arial"/>
          <w:sz w:val="22"/>
          <w:szCs w:val="22"/>
        </w:rPr>
        <w:t xml:space="preserve">Wy = </w:t>
      </w:r>
      <w:r w:rsidR="00A76057">
        <w:rPr>
          <w:rFonts w:ascii="Arial" w:hAnsi="Arial" w:cs="Arial"/>
          <w:sz w:val="22"/>
          <w:szCs w:val="22"/>
        </w:rPr>
        <w:t>155</w:t>
      </w:r>
      <w:r w:rsidR="00675151">
        <w:rPr>
          <w:rFonts w:ascii="Arial" w:hAnsi="Arial" w:cs="Arial"/>
          <w:sz w:val="22"/>
          <w:szCs w:val="22"/>
        </w:rPr>
        <w:t xml:space="preserve"> </w:t>
      </w:r>
      <w:r w:rsidRPr="00B126CD">
        <w:rPr>
          <w:rFonts w:ascii="Arial" w:hAnsi="Arial" w:cs="Arial"/>
          <w:sz w:val="22"/>
          <w:szCs w:val="22"/>
        </w:rPr>
        <w:t>cm</w:t>
      </w:r>
      <w:r w:rsidRPr="00B126CD">
        <w:rPr>
          <w:rFonts w:ascii="Arial" w:hAnsi="Arial" w:cs="Arial"/>
          <w:sz w:val="22"/>
          <w:szCs w:val="22"/>
          <w:vertAlign w:val="superscript"/>
        </w:rPr>
        <w:t>3</w:t>
      </w:r>
      <w:r w:rsidRPr="00B126CD">
        <w:rPr>
          <w:rFonts w:ascii="Arial" w:hAnsi="Arial" w:cs="Arial"/>
          <w:sz w:val="22"/>
          <w:szCs w:val="22"/>
        </w:rPr>
        <w:t xml:space="preserve"> </w:t>
      </w:r>
      <w:r w:rsidR="00675151">
        <w:rPr>
          <w:rFonts w:ascii="Arial" w:hAnsi="Arial" w:cs="Arial"/>
          <w:sz w:val="22"/>
          <w:szCs w:val="22"/>
        </w:rPr>
        <w:t xml:space="preserve"> </w:t>
      </w:r>
      <w:r w:rsidRPr="00B126CD">
        <w:rPr>
          <w:rFonts w:ascii="Arial" w:hAnsi="Arial" w:cs="Arial"/>
          <w:sz w:val="22"/>
          <w:szCs w:val="22"/>
        </w:rPr>
        <w:t>fy = 2</w:t>
      </w:r>
      <w:r w:rsidR="00E23B58" w:rsidRPr="00B126CD">
        <w:rPr>
          <w:rFonts w:ascii="Arial" w:hAnsi="Arial" w:cs="Arial"/>
          <w:sz w:val="22"/>
          <w:szCs w:val="22"/>
        </w:rPr>
        <w:t>3</w:t>
      </w:r>
      <w:r w:rsidRPr="00B126CD">
        <w:rPr>
          <w:rFonts w:ascii="Arial" w:hAnsi="Arial" w:cs="Arial"/>
          <w:sz w:val="22"/>
          <w:szCs w:val="22"/>
        </w:rPr>
        <w:t>.5 kN/cm</w:t>
      </w:r>
      <w:r w:rsidRPr="00B126CD">
        <w:rPr>
          <w:rFonts w:ascii="Arial" w:hAnsi="Arial" w:cs="Arial"/>
          <w:sz w:val="22"/>
          <w:szCs w:val="22"/>
          <w:vertAlign w:val="superscript"/>
        </w:rPr>
        <w:t>2</w:t>
      </w:r>
      <w:r w:rsidRPr="00B126CD">
        <w:rPr>
          <w:rFonts w:ascii="Arial" w:hAnsi="Arial" w:cs="Arial"/>
          <w:sz w:val="22"/>
          <w:szCs w:val="22"/>
        </w:rPr>
        <w:t xml:space="preserve"> - </w:t>
      </w:r>
      <w:r w:rsidR="00367183" w:rsidRPr="00B126CD">
        <w:rPr>
          <w:rFonts w:ascii="Arial" w:hAnsi="Arial" w:cs="Arial"/>
          <w:position w:val="-14"/>
          <w:sz w:val="22"/>
          <w:szCs w:val="22"/>
        </w:rPr>
        <w:object w:dxaOrig="3860" w:dyaOrig="380">
          <v:shape id="_x0000_i1035" type="#_x0000_t75" style="width:193.5pt;height:18.75pt" o:ole="" filled="t">
            <v:fill color2="black"/>
            <v:imagedata r:id="rId31" o:title=""/>
          </v:shape>
          <o:OLEObject Type="Embed" ProgID="Equation.3" ShapeID="_x0000_i1035" DrawAspect="Content" ObjectID="_1582515833" r:id="rId32"/>
        </w:object>
      </w:r>
    </w:p>
    <w:p w:rsidR="00F059C6" w:rsidRDefault="00F059C6" w:rsidP="00097CAD">
      <w:pPr>
        <w:rPr>
          <w:rFonts w:ascii="Arial" w:hAnsi="Arial" w:cs="Arial"/>
          <w:sz w:val="22"/>
          <w:szCs w:val="22"/>
        </w:rPr>
      </w:pPr>
    </w:p>
    <w:p w:rsidR="00A76057" w:rsidRDefault="00A76057" w:rsidP="00097CA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Pločevina in vijaki</w:t>
      </w:r>
    </w:p>
    <w:p w:rsidR="00A76057" w:rsidRDefault="00A76057" w:rsidP="00097CAD">
      <w:pPr>
        <w:rPr>
          <w:rFonts w:ascii="Arial" w:hAnsi="Arial" w:cs="Arial"/>
          <w:sz w:val="22"/>
          <w:szCs w:val="22"/>
        </w:rPr>
      </w:pPr>
    </w:p>
    <w:p w:rsidR="00F5634A" w:rsidRDefault="00F5634A" w:rsidP="00097CA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Strižna sila: </w:t>
      </w:r>
    </w:p>
    <w:p w:rsidR="00A76057" w:rsidRDefault="006D6A8B" w:rsidP="00097CAD">
      <w:pPr>
        <w:rPr>
          <w:rFonts w:ascii="Arial" w:hAnsi="Arial" w:cs="Arial"/>
          <w:position w:val="-12"/>
          <w:sz w:val="22"/>
          <w:szCs w:val="22"/>
        </w:rPr>
      </w:pPr>
      <w:r w:rsidRPr="00F5634A">
        <w:rPr>
          <w:rFonts w:ascii="Arial" w:hAnsi="Arial" w:cs="Arial"/>
          <w:position w:val="-24"/>
          <w:sz w:val="22"/>
          <w:szCs w:val="22"/>
        </w:rPr>
        <w:object w:dxaOrig="2500" w:dyaOrig="660">
          <v:shape id="_x0000_i1036" type="#_x0000_t75" style="width:125.25pt;height:33pt" o:ole="" filled="t">
            <v:fill color2="black"/>
            <v:imagedata r:id="rId33" o:title=""/>
          </v:shape>
          <o:OLEObject Type="Embed" ProgID="Equation.3" ShapeID="_x0000_i1036" DrawAspect="Content" ObjectID="_1582515834" r:id="rId34"/>
        </w:object>
      </w:r>
    </w:p>
    <w:p w:rsidR="00F520EC" w:rsidRDefault="00F520EC" w:rsidP="00097CAD">
      <w:pPr>
        <w:rPr>
          <w:rFonts w:ascii="Arial" w:hAnsi="Arial" w:cs="Arial"/>
          <w:position w:val="-12"/>
          <w:sz w:val="22"/>
          <w:szCs w:val="22"/>
        </w:rPr>
      </w:pPr>
      <w:r>
        <w:rPr>
          <w:rFonts w:ascii="Arial" w:hAnsi="Arial" w:cs="Arial"/>
          <w:position w:val="-12"/>
          <w:sz w:val="22"/>
          <w:szCs w:val="22"/>
        </w:rPr>
        <w:t>Natezna sila: x = 15 cm</w:t>
      </w:r>
    </w:p>
    <w:p w:rsidR="00F520EC" w:rsidRDefault="00F520EC" w:rsidP="00097CAD">
      <w:pPr>
        <w:rPr>
          <w:rFonts w:ascii="Arial" w:hAnsi="Arial" w:cs="Arial"/>
          <w:position w:val="-12"/>
          <w:sz w:val="22"/>
          <w:szCs w:val="22"/>
        </w:rPr>
      </w:pPr>
    </w:p>
    <w:p w:rsidR="00F520EC" w:rsidRDefault="004F21C0" w:rsidP="00097CAD">
      <w:pPr>
        <w:rPr>
          <w:rFonts w:ascii="Arial" w:hAnsi="Arial" w:cs="Arial"/>
          <w:sz w:val="22"/>
          <w:szCs w:val="22"/>
        </w:rPr>
      </w:pPr>
      <w:r w:rsidRPr="00F5634A">
        <w:rPr>
          <w:rFonts w:ascii="Arial" w:hAnsi="Arial" w:cs="Arial"/>
          <w:position w:val="-24"/>
          <w:sz w:val="22"/>
          <w:szCs w:val="22"/>
        </w:rPr>
        <w:object w:dxaOrig="1960" w:dyaOrig="639">
          <v:shape id="_x0000_i1037" type="#_x0000_t75" style="width:98.25pt;height:32.25pt" o:ole="" filled="t">
            <v:fill color2="black"/>
            <v:imagedata r:id="rId35" o:title=""/>
          </v:shape>
          <o:OLEObject Type="Embed" ProgID="Equation.3" ShapeID="_x0000_i1037" DrawAspect="Content" ObjectID="_1582515835" r:id="rId36"/>
        </w:object>
      </w:r>
    </w:p>
    <w:p w:rsidR="00F520EC" w:rsidRDefault="00F520EC" w:rsidP="00097CAD">
      <w:pPr>
        <w:rPr>
          <w:rFonts w:ascii="Arial" w:hAnsi="Arial" w:cs="Arial"/>
          <w:sz w:val="22"/>
          <w:szCs w:val="22"/>
        </w:rPr>
      </w:pPr>
    </w:p>
    <w:p w:rsidR="00A76057" w:rsidRDefault="00F5634A" w:rsidP="00097CA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Vijaki M12</w:t>
      </w:r>
      <w:r w:rsidR="004F21C0">
        <w:rPr>
          <w:rFonts w:ascii="Arial" w:hAnsi="Arial" w:cs="Arial"/>
          <w:sz w:val="22"/>
          <w:szCs w:val="22"/>
        </w:rPr>
        <w:t xml:space="preserve"> 4.6  </w:t>
      </w:r>
    </w:p>
    <w:p w:rsidR="00A808E8" w:rsidRDefault="00A808E8" w:rsidP="00097CAD">
      <w:pPr>
        <w:rPr>
          <w:rFonts w:ascii="Arial" w:hAnsi="Arial" w:cs="Arial"/>
          <w:sz w:val="22"/>
          <w:szCs w:val="22"/>
        </w:rPr>
      </w:pPr>
    </w:p>
    <w:p w:rsidR="00A76057" w:rsidRDefault="004F21C0" w:rsidP="00097CAD">
      <w:pPr>
        <w:rPr>
          <w:rFonts w:ascii="Arial" w:hAnsi="Arial" w:cs="Arial"/>
          <w:position w:val="-12"/>
          <w:sz w:val="22"/>
          <w:szCs w:val="22"/>
        </w:rPr>
      </w:pPr>
      <w:r w:rsidRPr="004F21C0">
        <w:rPr>
          <w:rFonts w:ascii="Arial" w:hAnsi="Arial" w:cs="Arial"/>
          <w:position w:val="-30"/>
          <w:sz w:val="22"/>
          <w:szCs w:val="22"/>
        </w:rPr>
        <w:object w:dxaOrig="1500" w:dyaOrig="720">
          <v:shape id="_x0000_i1038" type="#_x0000_t75" style="width:75pt;height:36pt" o:ole="" filled="t">
            <v:fill color2="black"/>
            <v:imagedata r:id="rId37" o:title=""/>
          </v:shape>
          <o:OLEObject Type="Embed" ProgID="Equation.3" ShapeID="_x0000_i1038" DrawAspect="Content" ObjectID="_1582515836" r:id="rId38"/>
        </w:object>
      </w:r>
      <w:r>
        <w:rPr>
          <w:rFonts w:ascii="Arial" w:hAnsi="Arial" w:cs="Arial"/>
          <w:position w:val="-12"/>
          <w:sz w:val="22"/>
          <w:szCs w:val="22"/>
        </w:rPr>
        <w:t xml:space="preserve">              </w:t>
      </w:r>
      <w:r w:rsidR="005E0FB9" w:rsidRPr="004F21C0">
        <w:rPr>
          <w:rFonts w:ascii="Arial" w:hAnsi="Arial" w:cs="Arial"/>
          <w:position w:val="-28"/>
          <w:sz w:val="22"/>
          <w:szCs w:val="22"/>
        </w:rPr>
        <w:object w:dxaOrig="2380" w:dyaOrig="660">
          <v:shape id="_x0000_i1039" type="#_x0000_t75" style="width:119.25pt;height:33pt" o:ole="" filled="t">
            <v:fill color2="black"/>
            <v:imagedata r:id="rId39" o:title=""/>
          </v:shape>
          <o:OLEObject Type="Embed" ProgID="Equation.3" ShapeID="_x0000_i1039" DrawAspect="Content" ObjectID="_1582515837" r:id="rId40"/>
        </w:object>
      </w:r>
      <w:r w:rsidR="00957B37">
        <w:rPr>
          <w:rFonts w:ascii="Arial" w:hAnsi="Arial" w:cs="Arial"/>
          <w:sz w:val="22"/>
          <w:szCs w:val="22"/>
        </w:rPr>
        <w:t xml:space="preserve">   KONTROLA OK</w:t>
      </w:r>
    </w:p>
    <w:p w:rsidR="004F21C0" w:rsidRDefault="004F21C0" w:rsidP="00097CAD">
      <w:pPr>
        <w:rPr>
          <w:rFonts w:ascii="Arial" w:hAnsi="Arial" w:cs="Arial"/>
          <w:position w:val="-12"/>
          <w:sz w:val="22"/>
          <w:szCs w:val="22"/>
        </w:rPr>
      </w:pPr>
    </w:p>
    <w:p w:rsidR="004F21C0" w:rsidRPr="00301F59" w:rsidRDefault="005E0FB9" w:rsidP="00097CAD">
      <w:pPr>
        <w:rPr>
          <w:rFonts w:ascii="Arial" w:hAnsi="Arial" w:cs="Arial"/>
          <w:color w:val="000000" w:themeColor="text1"/>
          <w:position w:val="-12"/>
          <w:sz w:val="22"/>
          <w:szCs w:val="22"/>
        </w:rPr>
      </w:pPr>
      <w:r w:rsidRPr="00301F59">
        <w:rPr>
          <w:rFonts w:ascii="Arial" w:hAnsi="Arial" w:cs="Arial"/>
          <w:color w:val="000000" w:themeColor="text1"/>
          <w:position w:val="-12"/>
          <w:sz w:val="22"/>
          <w:szCs w:val="22"/>
        </w:rPr>
        <w:t>Preboj p</w:t>
      </w:r>
      <w:r w:rsidR="002444D2" w:rsidRPr="00301F59">
        <w:rPr>
          <w:rFonts w:ascii="Arial" w:hAnsi="Arial" w:cs="Arial"/>
          <w:color w:val="000000" w:themeColor="text1"/>
          <w:position w:val="-12"/>
          <w:sz w:val="22"/>
          <w:szCs w:val="22"/>
        </w:rPr>
        <w:t>ločevin</w:t>
      </w:r>
      <w:r w:rsidR="00893CEF">
        <w:rPr>
          <w:rFonts w:ascii="Arial" w:hAnsi="Arial" w:cs="Arial"/>
          <w:color w:val="000000" w:themeColor="text1"/>
          <w:position w:val="-12"/>
          <w:sz w:val="22"/>
          <w:szCs w:val="22"/>
        </w:rPr>
        <w:t>e</w:t>
      </w:r>
      <w:r w:rsidRPr="00301F59">
        <w:rPr>
          <w:rFonts w:ascii="Arial" w:hAnsi="Arial" w:cs="Arial"/>
          <w:color w:val="000000" w:themeColor="text1"/>
          <w:position w:val="-12"/>
          <w:sz w:val="22"/>
          <w:szCs w:val="22"/>
        </w:rPr>
        <w:t xml:space="preserve"> d = 15</w:t>
      </w:r>
      <w:r w:rsidR="002444D2" w:rsidRPr="00301F59">
        <w:rPr>
          <w:rFonts w:ascii="Arial" w:hAnsi="Arial" w:cs="Arial"/>
          <w:color w:val="000000" w:themeColor="text1"/>
          <w:position w:val="-12"/>
          <w:sz w:val="22"/>
          <w:szCs w:val="22"/>
        </w:rPr>
        <w:t xml:space="preserve"> mm</w:t>
      </w:r>
    </w:p>
    <w:p w:rsidR="00301F59" w:rsidRPr="00301F59" w:rsidRDefault="00301F59" w:rsidP="00097CAD">
      <w:pPr>
        <w:rPr>
          <w:rFonts w:ascii="Arial" w:hAnsi="Arial" w:cs="Arial"/>
          <w:color w:val="000000" w:themeColor="text1"/>
          <w:position w:val="-12"/>
          <w:sz w:val="22"/>
          <w:szCs w:val="22"/>
        </w:rPr>
      </w:pPr>
    </w:p>
    <w:p w:rsidR="005E0FB9" w:rsidRPr="00301F59" w:rsidRDefault="005E0FB9" w:rsidP="00097CAD">
      <w:pPr>
        <w:rPr>
          <w:rFonts w:ascii="Arial" w:hAnsi="Arial" w:cs="Arial"/>
          <w:color w:val="000000" w:themeColor="text1"/>
          <w:position w:val="-12"/>
          <w:sz w:val="22"/>
          <w:szCs w:val="22"/>
        </w:rPr>
      </w:pPr>
      <w:r w:rsidRPr="00301F59">
        <w:rPr>
          <w:rFonts w:ascii="Arial" w:hAnsi="Arial" w:cs="Arial"/>
          <w:color w:val="000000" w:themeColor="text1"/>
          <w:position w:val="-12"/>
          <w:sz w:val="22"/>
          <w:szCs w:val="22"/>
        </w:rPr>
        <w:t>B</w:t>
      </w:r>
      <w:r w:rsidRPr="00301F59">
        <w:rPr>
          <w:rFonts w:ascii="Arial" w:hAnsi="Arial" w:cs="Arial"/>
          <w:color w:val="000000" w:themeColor="text1"/>
          <w:position w:val="-12"/>
          <w:sz w:val="22"/>
          <w:szCs w:val="22"/>
          <w:vertAlign w:val="subscript"/>
        </w:rPr>
        <w:t>pRd</w:t>
      </w:r>
      <w:r w:rsidRPr="00301F59">
        <w:rPr>
          <w:rFonts w:ascii="Arial" w:hAnsi="Arial" w:cs="Arial"/>
          <w:color w:val="000000" w:themeColor="text1"/>
          <w:position w:val="-12"/>
          <w:sz w:val="22"/>
          <w:szCs w:val="22"/>
        </w:rPr>
        <w:t xml:space="preserve"> = 97,66 kN &gt; 24,3 kN </w:t>
      </w:r>
      <w:r w:rsidR="00893CEF">
        <w:rPr>
          <w:rFonts w:ascii="Arial" w:hAnsi="Arial" w:cs="Arial"/>
          <w:color w:val="000000" w:themeColor="text1"/>
          <w:position w:val="-12"/>
          <w:sz w:val="22"/>
          <w:szCs w:val="22"/>
        </w:rPr>
        <w:t xml:space="preserve">, </w:t>
      </w:r>
      <w:r w:rsidRPr="00301F59">
        <w:rPr>
          <w:rFonts w:ascii="Arial" w:hAnsi="Arial" w:cs="Arial"/>
          <w:color w:val="000000" w:themeColor="text1"/>
          <w:position w:val="-12"/>
          <w:sz w:val="22"/>
          <w:szCs w:val="22"/>
        </w:rPr>
        <w:t>OK</w:t>
      </w:r>
    </w:p>
    <w:p w:rsidR="00301F59" w:rsidRPr="001053D3" w:rsidRDefault="00301F59" w:rsidP="00097CAD">
      <w:pPr>
        <w:rPr>
          <w:rFonts w:ascii="Arial" w:hAnsi="Arial" w:cs="Arial"/>
          <w:color w:val="FF0000"/>
          <w:position w:val="-12"/>
          <w:sz w:val="22"/>
          <w:szCs w:val="22"/>
        </w:rPr>
      </w:pPr>
    </w:p>
    <w:p w:rsidR="004F21C0" w:rsidRPr="00B126CD" w:rsidRDefault="00A808E8" w:rsidP="00097CAD">
      <w:pPr>
        <w:rPr>
          <w:rFonts w:ascii="Arial" w:hAnsi="Arial" w:cs="Arial"/>
          <w:sz w:val="22"/>
          <w:szCs w:val="22"/>
        </w:rPr>
      </w:pPr>
      <w:r w:rsidRPr="00301F59">
        <w:rPr>
          <w:rFonts w:ascii="Arial" w:hAnsi="Arial" w:cs="Arial"/>
          <w:position w:val="-30"/>
          <w:sz w:val="22"/>
          <w:szCs w:val="22"/>
        </w:rPr>
        <w:object w:dxaOrig="2500" w:dyaOrig="720">
          <v:shape id="_x0000_i1040" type="#_x0000_t75" style="width:125.25pt;height:36pt" o:ole="" filled="t">
            <v:fill color2="black"/>
            <v:imagedata r:id="rId41" o:title=""/>
          </v:shape>
          <o:OLEObject Type="Embed" ProgID="Equation.3" ShapeID="_x0000_i1040" DrawAspect="Content" ObjectID="_1582515838" r:id="rId42"/>
        </w:object>
      </w:r>
    </w:p>
    <w:p w:rsidR="00097CAD" w:rsidRPr="00B126CD" w:rsidRDefault="00097CAD" w:rsidP="00097CAD">
      <w:pPr>
        <w:rPr>
          <w:rFonts w:ascii="Arial" w:hAnsi="Arial" w:cs="Arial"/>
          <w:b/>
          <w:sz w:val="22"/>
          <w:szCs w:val="22"/>
        </w:rPr>
      </w:pPr>
    </w:p>
    <w:p w:rsidR="00A1088B" w:rsidRDefault="00A1088B" w:rsidP="00097CAD">
      <w:pPr>
        <w:rPr>
          <w:rFonts w:ascii="Arial" w:hAnsi="Arial" w:cs="Arial"/>
          <w:b/>
          <w:sz w:val="22"/>
          <w:szCs w:val="22"/>
        </w:rPr>
      </w:pPr>
    </w:p>
    <w:p w:rsidR="00E83A36" w:rsidRDefault="00A1088B" w:rsidP="00097CA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AB s</w:t>
      </w:r>
      <w:r w:rsidR="00E83A36">
        <w:rPr>
          <w:rFonts w:ascii="Arial" w:hAnsi="Arial" w:cs="Arial"/>
          <w:b/>
          <w:sz w:val="22"/>
          <w:szCs w:val="22"/>
        </w:rPr>
        <w:t>tena debeline 30 cm</w:t>
      </w:r>
    </w:p>
    <w:p w:rsidR="00E83A36" w:rsidRDefault="00E83A36" w:rsidP="00097CAD">
      <w:pPr>
        <w:rPr>
          <w:rFonts w:ascii="Arial" w:hAnsi="Arial" w:cs="Arial"/>
          <w:b/>
          <w:sz w:val="22"/>
          <w:szCs w:val="22"/>
        </w:rPr>
      </w:pPr>
    </w:p>
    <w:p w:rsidR="00E83A36" w:rsidRDefault="00E83A36" w:rsidP="00E83A36">
      <w:pPr>
        <w:rPr>
          <w:rFonts w:ascii="Arial" w:hAnsi="Arial" w:cs="Arial"/>
          <w:sz w:val="22"/>
          <w:szCs w:val="22"/>
        </w:rPr>
      </w:pPr>
      <w:r w:rsidRPr="00E971EE">
        <w:rPr>
          <w:rFonts w:ascii="Arial" w:hAnsi="Arial" w:cs="Arial"/>
          <w:sz w:val="22"/>
          <w:szCs w:val="22"/>
        </w:rPr>
        <w:t>N</w:t>
      </w:r>
      <w:r w:rsidRPr="00E971EE">
        <w:rPr>
          <w:rFonts w:ascii="Arial" w:hAnsi="Arial" w:cs="Arial"/>
          <w:sz w:val="22"/>
          <w:szCs w:val="22"/>
          <w:vertAlign w:val="subscript"/>
        </w:rPr>
        <w:t xml:space="preserve">sd </w:t>
      </w:r>
      <w:r w:rsidRPr="00E971EE">
        <w:rPr>
          <w:rFonts w:ascii="Arial" w:hAnsi="Arial" w:cs="Arial"/>
          <w:sz w:val="22"/>
          <w:szCs w:val="22"/>
        </w:rPr>
        <w:t xml:space="preserve">= </w:t>
      </w:r>
      <w:r w:rsidR="00593A27">
        <w:rPr>
          <w:rFonts w:ascii="Arial" w:hAnsi="Arial" w:cs="Arial"/>
          <w:sz w:val="22"/>
          <w:szCs w:val="22"/>
        </w:rPr>
        <w:t>47.6</w:t>
      </w:r>
      <w:r w:rsidRPr="00E971EE">
        <w:rPr>
          <w:rFonts w:ascii="Arial" w:hAnsi="Arial" w:cs="Arial"/>
          <w:sz w:val="22"/>
          <w:szCs w:val="22"/>
        </w:rPr>
        <w:t xml:space="preserve"> kN</w:t>
      </w:r>
      <w:r>
        <w:rPr>
          <w:rFonts w:ascii="Arial" w:hAnsi="Arial" w:cs="Arial"/>
          <w:sz w:val="22"/>
          <w:szCs w:val="22"/>
        </w:rPr>
        <w:t>,</w:t>
      </w:r>
      <w:r w:rsidRPr="00E971EE">
        <w:rPr>
          <w:rFonts w:ascii="Arial" w:hAnsi="Arial" w:cs="Arial"/>
          <w:sz w:val="22"/>
          <w:szCs w:val="22"/>
        </w:rPr>
        <w:t xml:space="preserve"> M</w:t>
      </w:r>
      <w:r w:rsidRPr="00E971EE">
        <w:rPr>
          <w:rFonts w:ascii="Arial" w:hAnsi="Arial" w:cs="Arial"/>
          <w:sz w:val="22"/>
          <w:szCs w:val="22"/>
          <w:vertAlign w:val="subscript"/>
        </w:rPr>
        <w:t>sd</w:t>
      </w:r>
      <w:r w:rsidRPr="00E971EE">
        <w:rPr>
          <w:rFonts w:ascii="Arial" w:hAnsi="Arial" w:cs="Arial"/>
          <w:sz w:val="22"/>
          <w:szCs w:val="22"/>
        </w:rPr>
        <w:t xml:space="preserve"> = </w:t>
      </w:r>
      <w:r w:rsidR="00593A27">
        <w:rPr>
          <w:rFonts w:ascii="Arial" w:hAnsi="Arial" w:cs="Arial"/>
          <w:sz w:val="22"/>
          <w:szCs w:val="22"/>
        </w:rPr>
        <w:t>10.575</w:t>
      </w:r>
      <w:r w:rsidRPr="00E971EE">
        <w:rPr>
          <w:rFonts w:ascii="Arial" w:hAnsi="Arial" w:cs="Arial"/>
          <w:sz w:val="22"/>
          <w:szCs w:val="22"/>
        </w:rPr>
        <w:t xml:space="preserve"> kNm </w:t>
      </w:r>
    </w:p>
    <w:p w:rsidR="00D43F82" w:rsidRDefault="00D43F82" w:rsidP="00E83A36">
      <w:pPr>
        <w:rPr>
          <w:rFonts w:ascii="Arial" w:hAnsi="Arial" w:cs="Arial"/>
          <w:sz w:val="22"/>
          <w:szCs w:val="22"/>
        </w:rPr>
      </w:pPr>
    </w:p>
    <w:p w:rsidR="00875C49" w:rsidRDefault="00D43F82" w:rsidP="00E83A36">
      <w:pPr>
        <w:rPr>
          <w:rFonts w:ascii="Arial" w:hAnsi="Arial" w:cs="Arial"/>
          <w:sz w:val="20"/>
          <w:szCs w:val="20"/>
        </w:rPr>
      </w:pPr>
      <w:r w:rsidRPr="00C30A7F">
        <w:rPr>
          <w:rFonts w:ascii="Arial" w:hAnsi="Arial" w:cs="Arial"/>
          <w:position w:val="-32"/>
          <w:sz w:val="20"/>
          <w:szCs w:val="20"/>
        </w:rPr>
        <w:object w:dxaOrig="4900" w:dyaOrig="720">
          <v:shape id="_x0000_i1041" type="#_x0000_t75" style="width:245.25pt;height:36.75pt" o:ole="" filled="t">
            <v:fill color2="black"/>
            <v:imagedata r:id="rId43" o:title=""/>
          </v:shape>
          <o:OLEObject Type="Embed" ProgID="Equation.3" ShapeID="_x0000_i1041" DrawAspect="Content" ObjectID="_1582515839" r:id="rId44"/>
        </w:object>
      </w:r>
      <w:r w:rsidR="00933C2C" w:rsidRPr="00C30A7F">
        <w:rPr>
          <w:rFonts w:ascii="Arial" w:hAnsi="Arial" w:cs="Arial"/>
          <w:position w:val="-32"/>
          <w:sz w:val="20"/>
          <w:szCs w:val="20"/>
        </w:rPr>
        <w:object w:dxaOrig="4040" w:dyaOrig="720">
          <v:shape id="_x0000_i1042" type="#_x0000_t75" style="width:202.5pt;height:36.75pt" o:ole="" filled="t">
            <v:fill color2="black"/>
            <v:imagedata r:id="rId45" o:title=""/>
          </v:shape>
          <o:OLEObject Type="Embed" ProgID="Equation.3" ShapeID="_x0000_i1042" DrawAspect="Content" ObjectID="_1582515840" r:id="rId46"/>
        </w:object>
      </w:r>
      <w:r w:rsidR="007C07E1">
        <w:rPr>
          <w:rFonts w:ascii="Arial" w:hAnsi="Arial" w:cs="Arial"/>
          <w:sz w:val="20"/>
          <w:szCs w:val="20"/>
        </w:rPr>
        <w:t>-</w:t>
      </w:r>
    </w:p>
    <w:p w:rsidR="00875C49" w:rsidRDefault="00875C49" w:rsidP="00E83A36">
      <w:pPr>
        <w:rPr>
          <w:rFonts w:ascii="Arial" w:hAnsi="Arial" w:cs="Arial"/>
          <w:sz w:val="20"/>
          <w:szCs w:val="20"/>
        </w:rPr>
      </w:pPr>
    </w:p>
    <w:p w:rsidR="00D43F82" w:rsidRPr="00E971EE" w:rsidRDefault="007C07E1" w:rsidP="00E83A36">
      <w:pPr>
        <w:rPr>
          <w:rFonts w:ascii="Arial" w:hAnsi="Arial" w:cs="Arial"/>
          <w:sz w:val="22"/>
          <w:szCs w:val="22"/>
        </w:rPr>
      </w:pPr>
      <w:r w:rsidRPr="007C07E1">
        <w:rPr>
          <w:rFonts w:ascii="Arial" w:hAnsi="Arial" w:cs="Arial"/>
          <w:sz w:val="22"/>
          <w:szCs w:val="22"/>
        </w:rPr>
        <w:t>potrebna minimalna armatura stene</w:t>
      </w:r>
    </w:p>
    <w:p w:rsidR="00E83A36" w:rsidRDefault="00E83A36" w:rsidP="00E83A36">
      <w:pPr>
        <w:rPr>
          <w:rFonts w:ascii="Arial" w:hAnsi="Arial" w:cs="Arial"/>
          <w:b/>
          <w:sz w:val="22"/>
          <w:szCs w:val="22"/>
        </w:rPr>
      </w:pPr>
    </w:p>
    <w:p w:rsidR="00E83A36" w:rsidRPr="00B126CD" w:rsidRDefault="00E83A36" w:rsidP="00E83A36">
      <w:pPr>
        <w:rPr>
          <w:rFonts w:ascii="Arial" w:hAnsi="Arial" w:cs="Arial"/>
          <w:sz w:val="22"/>
          <w:szCs w:val="22"/>
        </w:rPr>
      </w:pPr>
      <w:r w:rsidRPr="00B126CD">
        <w:rPr>
          <w:rFonts w:ascii="Arial" w:hAnsi="Arial" w:cs="Arial"/>
          <w:sz w:val="22"/>
          <w:szCs w:val="22"/>
        </w:rPr>
        <w:t xml:space="preserve"> Armatura: stremena </w:t>
      </w:r>
      <w:r w:rsidRPr="00B126CD">
        <w:rPr>
          <w:rFonts w:ascii="Symbol" w:hAnsi="Symbol" w:cs="Arial"/>
          <w:sz w:val="22"/>
          <w:szCs w:val="22"/>
        </w:rPr>
        <w:t></w:t>
      </w:r>
      <w:r w:rsidR="00593A27">
        <w:rPr>
          <w:rFonts w:ascii="Symbol" w:hAnsi="Symbol" w:cs="Arial"/>
          <w:sz w:val="22"/>
          <w:szCs w:val="22"/>
        </w:rPr>
        <w:t></w:t>
      </w:r>
      <w:r w:rsidR="00593A27">
        <w:rPr>
          <w:rFonts w:ascii="Arial" w:hAnsi="Arial" w:cs="Arial"/>
          <w:sz w:val="22"/>
          <w:szCs w:val="22"/>
        </w:rPr>
        <w:t>8/</w:t>
      </w:r>
      <w:r w:rsidRPr="00B126CD">
        <w:rPr>
          <w:rFonts w:ascii="Arial" w:hAnsi="Arial" w:cs="Arial"/>
          <w:sz w:val="22"/>
          <w:szCs w:val="22"/>
        </w:rPr>
        <w:t>2</w:t>
      </w:r>
      <w:r w:rsidR="00593A27">
        <w:rPr>
          <w:rFonts w:ascii="Arial" w:hAnsi="Arial" w:cs="Arial"/>
          <w:sz w:val="22"/>
          <w:szCs w:val="22"/>
        </w:rPr>
        <w:t>5</w:t>
      </w:r>
      <w:r w:rsidRPr="00B126CD">
        <w:rPr>
          <w:rFonts w:ascii="Arial" w:hAnsi="Arial" w:cs="Arial"/>
          <w:sz w:val="22"/>
          <w:szCs w:val="22"/>
        </w:rPr>
        <w:t xml:space="preserve"> cm, </w:t>
      </w:r>
      <w:r>
        <w:rPr>
          <w:rFonts w:ascii="Arial" w:hAnsi="Arial" w:cs="Arial"/>
          <w:sz w:val="22"/>
          <w:szCs w:val="22"/>
        </w:rPr>
        <w:t>vzdolžno palice</w:t>
      </w:r>
      <w:r w:rsidR="00933C2C">
        <w:rPr>
          <w:rFonts w:ascii="Arial" w:hAnsi="Arial" w:cs="Arial"/>
          <w:sz w:val="22"/>
          <w:szCs w:val="22"/>
        </w:rPr>
        <w:t xml:space="preserve"> 2</w:t>
      </w:r>
      <w:r w:rsidRPr="00B126CD">
        <w:rPr>
          <w:rFonts w:ascii="Arial" w:hAnsi="Arial" w:cs="Arial"/>
          <w:sz w:val="22"/>
          <w:szCs w:val="22"/>
        </w:rPr>
        <w:t xml:space="preserve"> </w:t>
      </w:r>
      <w:r w:rsidRPr="00B126CD">
        <w:rPr>
          <w:rFonts w:ascii="Symbol" w:hAnsi="Symbol" w:cs="Arial"/>
          <w:sz w:val="22"/>
          <w:szCs w:val="22"/>
        </w:rPr>
        <w:t></w:t>
      </w:r>
      <w:r>
        <w:rPr>
          <w:rFonts w:ascii="Arial" w:hAnsi="Arial" w:cs="Arial"/>
          <w:sz w:val="22"/>
          <w:szCs w:val="22"/>
        </w:rPr>
        <w:t xml:space="preserve"> 1</w:t>
      </w:r>
      <w:r w:rsidR="00593A27">
        <w:rPr>
          <w:rFonts w:ascii="Arial" w:hAnsi="Arial" w:cs="Arial"/>
          <w:sz w:val="22"/>
          <w:szCs w:val="22"/>
        </w:rPr>
        <w:t>0</w:t>
      </w:r>
    </w:p>
    <w:p w:rsidR="00E83A36" w:rsidRPr="003E080C" w:rsidRDefault="00E83A36" w:rsidP="00E83A36">
      <w:pPr>
        <w:rPr>
          <w:rFonts w:ascii="Arial" w:hAnsi="Arial" w:cs="Arial"/>
        </w:rPr>
      </w:pPr>
    </w:p>
    <w:p w:rsidR="00E83A36" w:rsidRPr="00B126CD" w:rsidRDefault="00E83A36" w:rsidP="00E83A36">
      <w:pPr>
        <w:rPr>
          <w:rFonts w:ascii="Arial" w:hAnsi="Arial" w:cs="Arial"/>
          <w:sz w:val="22"/>
          <w:szCs w:val="22"/>
        </w:rPr>
      </w:pPr>
      <w:r w:rsidRPr="00B126CD">
        <w:rPr>
          <w:rFonts w:ascii="Arial" w:hAnsi="Arial" w:cs="Arial"/>
          <w:sz w:val="22"/>
          <w:szCs w:val="22"/>
        </w:rPr>
        <w:t xml:space="preserve"> Armatura</w:t>
      </w:r>
      <w:r w:rsidR="00875C49">
        <w:rPr>
          <w:rFonts w:ascii="Arial" w:hAnsi="Arial" w:cs="Arial"/>
          <w:sz w:val="22"/>
          <w:szCs w:val="22"/>
        </w:rPr>
        <w:t xml:space="preserve"> mreže</w:t>
      </w:r>
      <w:r w:rsidRPr="00B126CD">
        <w:rPr>
          <w:rFonts w:ascii="Arial" w:hAnsi="Arial" w:cs="Arial"/>
          <w:sz w:val="22"/>
          <w:szCs w:val="22"/>
        </w:rPr>
        <w:t>: Q</w:t>
      </w:r>
      <w:r w:rsidR="00A06E4E">
        <w:rPr>
          <w:rFonts w:ascii="Arial" w:hAnsi="Arial" w:cs="Arial"/>
          <w:sz w:val="22"/>
          <w:szCs w:val="22"/>
        </w:rPr>
        <w:t>226</w:t>
      </w:r>
      <w:r w:rsidRPr="00B126CD">
        <w:rPr>
          <w:rFonts w:ascii="Arial" w:hAnsi="Arial" w:cs="Arial"/>
          <w:sz w:val="22"/>
          <w:szCs w:val="22"/>
        </w:rPr>
        <w:t xml:space="preserve"> obojestransko  </w:t>
      </w:r>
    </w:p>
    <w:p w:rsidR="00E83A36" w:rsidRDefault="00E83A36" w:rsidP="00E83A36">
      <w:pPr>
        <w:rPr>
          <w:rFonts w:ascii="Arial" w:hAnsi="Arial" w:cs="Arial"/>
          <w:sz w:val="22"/>
          <w:szCs w:val="22"/>
        </w:rPr>
      </w:pPr>
    </w:p>
    <w:p w:rsidR="00E83A36" w:rsidRDefault="00E83A36" w:rsidP="00097CAD">
      <w:pPr>
        <w:rPr>
          <w:rFonts w:ascii="Arial" w:hAnsi="Arial" w:cs="Arial"/>
          <w:b/>
          <w:sz w:val="22"/>
          <w:szCs w:val="22"/>
        </w:rPr>
      </w:pPr>
    </w:p>
    <w:p w:rsidR="00097CAD" w:rsidRDefault="00A1088B" w:rsidP="00097CA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AB t</w:t>
      </w:r>
      <w:r w:rsidR="00097CAD" w:rsidRPr="00B126CD">
        <w:rPr>
          <w:rFonts w:ascii="Arial" w:hAnsi="Arial" w:cs="Arial"/>
          <w:b/>
          <w:sz w:val="22"/>
          <w:szCs w:val="22"/>
        </w:rPr>
        <w:t xml:space="preserve">emelj </w:t>
      </w:r>
      <w:r w:rsidR="00E83A36">
        <w:rPr>
          <w:rFonts w:ascii="Arial" w:hAnsi="Arial" w:cs="Arial"/>
          <w:b/>
          <w:sz w:val="22"/>
          <w:szCs w:val="22"/>
        </w:rPr>
        <w:t>90/</w:t>
      </w:r>
      <w:r w:rsidR="008D40F6" w:rsidRPr="00B126CD">
        <w:rPr>
          <w:rFonts w:ascii="Arial" w:hAnsi="Arial" w:cs="Arial"/>
          <w:b/>
          <w:sz w:val="22"/>
          <w:szCs w:val="22"/>
        </w:rPr>
        <w:t>5</w:t>
      </w:r>
      <w:r w:rsidR="00097CAD" w:rsidRPr="00B126CD">
        <w:rPr>
          <w:rFonts w:ascii="Arial" w:hAnsi="Arial" w:cs="Arial"/>
          <w:b/>
          <w:sz w:val="22"/>
          <w:szCs w:val="22"/>
        </w:rPr>
        <w:t>0 cm</w:t>
      </w:r>
      <w:r w:rsidR="002272AB" w:rsidRPr="00B126CD">
        <w:rPr>
          <w:rFonts w:ascii="Arial" w:hAnsi="Arial" w:cs="Arial"/>
          <w:b/>
          <w:sz w:val="22"/>
          <w:szCs w:val="22"/>
        </w:rPr>
        <w:t xml:space="preserve"> </w:t>
      </w:r>
    </w:p>
    <w:p w:rsidR="0064135A" w:rsidRPr="00B126CD" w:rsidRDefault="0064135A" w:rsidP="00097CAD">
      <w:pPr>
        <w:rPr>
          <w:rFonts w:ascii="Arial" w:hAnsi="Arial" w:cs="Arial"/>
          <w:b/>
          <w:sz w:val="22"/>
          <w:szCs w:val="22"/>
        </w:rPr>
      </w:pPr>
    </w:p>
    <w:p w:rsidR="0064135A" w:rsidRPr="00E971EE" w:rsidRDefault="0064135A" w:rsidP="0064135A">
      <w:pPr>
        <w:rPr>
          <w:rFonts w:ascii="Arial" w:hAnsi="Arial" w:cs="Arial"/>
          <w:sz w:val="22"/>
          <w:szCs w:val="22"/>
        </w:rPr>
      </w:pPr>
      <w:r w:rsidRPr="00E971EE">
        <w:rPr>
          <w:rFonts w:ascii="Arial" w:hAnsi="Arial" w:cs="Arial"/>
          <w:sz w:val="22"/>
          <w:szCs w:val="22"/>
        </w:rPr>
        <w:t>N</w:t>
      </w:r>
      <w:r w:rsidRPr="00E971EE">
        <w:rPr>
          <w:rFonts w:ascii="Arial" w:hAnsi="Arial" w:cs="Arial"/>
          <w:sz w:val="22"/>
          <w:szCs w:val="22"/>
          <w:vertAlign w:val="subscript"/>
        </w:rPr>
        <w:t xml:space="preserve">sd </w:t>
      </w:r>
      <w:r w:rsidRPr="00E971EE">
        <w:rPr>
          <w:rFonts w:ascii="Arial" w:hAnsi="Arial" w:cs="Arial"/>
          <w:sz w:val="22"/>
          <w:szCs w:val="22"/>
        </w:rPr>
        <w:t xml:space="preserve">= </w:t>
      </w:r>
      <w:r>
        <w:rPr>
          <w:rFonts w:ascii="Arial" w:hAnsi="Arial" w:cs="Arial"/>
          <w:sz w:val="22"/>
          <w:szCs w:val="22"/>
        </w:rPr>
        <w:t>47.6</w:t>
      </w:r>
      <w:r w:rsidRPr="00E971EE">
        <w:rPr>
          <w:rFonts w:ascii="Arial" w:hAnsi="Arial" w:cs="Arial"/>
          <w:sz w:val="22"/>
          <w:szCs w:val="22"/>
        </w:rPr>
        <w:t xml:space="preserve"> kN</w:t>
      </w:r>
      <w:r>
        <w:rPr>
          <w:rFonts w:ascii="Arial" w:hAnsi="Arial" w:cs="Arial"/>
          <w:sz w:val="22"/>
          <w:szCs w:val="22"/>
        </w:rPr>
        <w:t>,</w:t>
      </w:r>
      <w:r w:rsidRPr="00E971EE">
        <w:rPr>
          <w:rFonts w:ascii="Arial" w:hAnsi="Arial" w:cs="Arial"/>
          <w:sz w:val="22"/>
          <w:szCs w:val="22"/>
        </w:rPr>
        <w:t xml:space="preserve"> M</w:t>
      </w:r>
      <w:r w:rsidRPr="00E971EE">
        <w:rPr>
          <w:rFonts w:ascii="Arial" w:hAnsi="Arial" w:cs="Arial"/>
          <w:sz w:val="22"/>
          <w:szCs w:val="22"/>
          <w:vertAlign w:val="subscript"/>
        </w:rPr>
        <w:t>sd</w:t>
      </w:r>
      <w:r w:rsidRPr="00E971EE">
        <w:rPr>
          <w:rFonts w:ascii="Arial" w:hAnsi="Arial" w:cs="Arial"/>
          <w:sz w:val="22"/>
          <w:szCs w:val="22"/>
        </w:rPr>
        <w:t xml:space="preserve"> = </w:t>
      </w:r>
      <w:r>
        <w:rPr>
          <w:rFonts w:ascii="Arial" w:hAnsi="Arial" w:cs="Arial"/>
          <w:sz w:val="22"/>
          <w:szCs w:val="22"/>
        </w:rPr>
        <w:t>10.575</w:t>
      </w:r>
      <w:r w:rsidRPr="00E971EE">
        <w:rPr>
          <w:rFonts w:ascii="Arial" w:hAnsi="Arial" w:cs="Arial"/>
          <w:sz w:val="22"/>
          <w:szCs w:val="22"/>
        </w:rPr>
        <w:t xml:space="preserve"> kNm</w:t>
      </w:r>
      <w:r>
        <w:rPr>
          <w:rFonts w:ascii="Arial" w:hAnsi="Arial" w:cs="Arial"/>
          <w:sz w:val="22"/>
          <w:szCs w:val="22"/>
        </w:rPr>
        <w:t xml:space="preserve"> – minimalna armatura</w:t>
      </w:r>
      <w:r w:rsidRPr="00E971EE">
        <w:rPr>
          <w:rFonts w:ascii="Arial" w:hAnsi="Arial" w:cs="Arial"/>
          <w:sz w:val="22"/>
          <w:szCs w:val="22"/>
        </w:rPr>
        <w:t xml:space="preserve"> </w:t>
      </w:r>
    </w:p>
    <w:p w:rsidR="0064135A" w:rsidRDefault="0064135A" w:rsidP="0064135A">
      <w:pPr>
        <w:rPr>
          <w:rFonts w:ascii="Arial" w:hAnsi="Arial" w:cs="Arial"/>
          <w:b/>
          <w:sz w:val="22"/>
          <w:szCs w:val="22"/>
        </w:rPr>
      </w:pPr>
    </w:p>
    <w:p w:rsidR="0064135A" w:rsidRPr="00B126CD" w:rsidRDefault="0064135A" w:rsidP="0064135A">
      <w:pPr>
        <w:rPr>
          <w:rFonts w:ascii="Arial" w:hAnsi="Arial" w:cs="Arial"/>
          <w:sz w:val="22"/>
          <w:szCs w:val="22"/>
        </w:rPr>
      </w:pPr>
      <w:r w:rsidRPr="00B126CD">
        <w:rPr>
          <w:rFonts w:ascii="Arial" w:hAnsi="Arial" w:cs="Arial"/>
          <w:sz w:val="22"/>
          <w:szCs w:val="22"/>
        </w:rPr>
        <w:t xml:space="preserve"> Armatura: stremena </w:t>
      </w:r>
      <w:r w:rsidRPr="00B126CD">
        <w:rPr>
          <w:rFonts w:ascii="Symbol" w:hAnsi="Symbol" w:cs="Arial"/>
          <w:sz w:val="22"/>
          <w:szCs w:val="22"/>
        </w:rPr>
        <w:t></w:t>
      </w:r>
      <w:r>
        <w:rPr>
          <w:rFonts w:ascii="Symbol" w:hAnsi="Symbol" w:cs="Arial"/>
          <w:sz w:val="22"/>
          <w:szCs w:val="22"/>
        </w:rPr>
        <w:t></w:t>
      </w:r>
      <w:r w:rsidR="00D55915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/2</w:t>
      </w:r>
      <w:r w:rsidR="00D55915">
        <w:rPr>
          <w:rFonts w:ascii="Arial" w:hAnsi="Arial" w:cs="Arial"/>
          <w:sz w:val="22"/>
          <w:szCs w:val="22"/>
        </w:rPr>
        <w:t>5</w:t>
      </w:r>
      <w:r w:rsidRPr="00B126CD">
        <w:rPr>
          <w:rFonts w:ascii="Arial" w:hAnsi="Arial" w:cs="Arial"/>
          <w:sz w:val="22"/>
          <w:szCs w:val="22"/>
        </w:rPr>
        <w:t xml:space="preserve"> cm, </w:t>
      </w:r>
      <w:r>
        <w:rPr>
          <w:rFonts w:ascii="Arial" w:hAnsi="Arial" w:cs="Arial"/>
          <w:sz w:val="22"/>
          <w:szCs w:val="22"/>
        </w:rPr>
        <w:t xml:space="preserve">vzdolžno palice </w:t>
      </w:r>
      <w:r w:rsidR="00933C2C" w:rsidRPr="004F6E18">
        <w:rPr>
          <w:rFonts w:ascii="Symbol" w:hAnsi="Symbol" w:cs="Arial"/>
          <w:sz w:val="22"/>
          <w:szCs w:val="22"/>
        </w:rPr>
        <w:t></w:t>
      </w:r>
      <w:r w:rsidR="00933C2C">
        <w:rPr>
          <w:rFonts w:ascii="Arial" w:hAnsi="Arial" w:cs="Arial"/>
          <w:sz w:val="22"/>
          <w:szCs w:val="22"/>
        </w:rPr>
        <w:t xml:space="preserve"> </w:t>
      </w:r>
      <w:r w:rsidR="00D55915">
        <w:rPr>
          <w:rFonts w:ascii="Arial" w:hAnsi="Arial" w:cs="Arial"/>
          <w:sz w:val="22"/>
          <w:szCs w:val="22"/>
        </w:rPr>
        <w:t>6</w:t>
      </w:r>
      <w:r w:rsidRPr="00B126CD">
        <w:rPr>
          <w:rFonts w:ascii="Symbol" w:hAnsi="Symbol" w:cs="Arial"/>
          <w:sz w:val="22"/>
          <w:szCs w:val="22"/>
        </w:rPr>
        <w:t></w:t>
      </w:r>
      <w:r>
        <w:rPr>
          <w:rFonts w:ascii="Arial" w:hAnsi="Arial" w:cs="Arial"/>
          <w:sz w:val="22"/>
          <w:szCs w:val="22"/>
        </w:rPr>
        <w:t xml:space="preserve"> 1</w:t>
      </w:r>
      <w:r w:rsidR="00D55915">
        <w:rPr>
          <w:rFonts w:ascii="Arial" w:hAnsi="Arial" w:cs="Arial"/>
          <w:sz w:val="22"/>
          <w:szCs w:val="22"/>
        </w:rPr>
        <w:t>0</w:t>
      </w:r>
    </w:p>
    <w:p w:rsidR="0064135A" w:rsidRPr="003E080C" w:rsidRDefault="0064135A" w:rsidP="0064135A">
      <w:pPr>
        <w:rPr>
          <w:rFonts w:ascii="Arial" w:hAnsi="Arial" w:cs="Arial"/>
        </w:rPr>
      </w:pPr>
    </w:p>
    <w:p w:rsidR="002272AB" w:rsidRPr="003E080C" w:rsidRDefault="002272AB" w:rsidP="00097CAD">
      <w:pPr>
        <w:rPr>
          <w:rFonts w:ascii="Arial" w:hAnsi="Arial" w:cs="Arial"/>
        </w:rPr>
      </w:pPr>
    </w:p>
    <w:p w:rsidR="00B126CD" w:rsidRPr="00B126CD" w:rsidRDefault="00B126CD" w:rsidP="00097CAD">
      <w:pPr>
        <w:rPr>
          <w:rFonts w:ascii="Arial" w:hAnsi="Arial" w:cs="Arial"/>
          <w:sz w:val="22"/>
          <w:szCs w:val="22"/>
        </w:rPr>
      </w:pPr>
    </w:p>
    <w:sectPr w:rsidR="00B126CD" w:rsidRPr="00B126CD" w:rsidSect="006C778F">
      <w:type w:val="continuous"/>
      <w:pgSz w:w="12240" w:h="15840"/>
      <w:pgMar w:top="1134" w:right="1134" w:bottom="851" w:left="1701" w:header="720" w:footer="10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99C" w:rsidRDefault="0033299C">
      <w:r>
        <w:separator/>
      </w:r>
    </w:p>
  </w:endnote>
  <w:endnote w:type="continuationSeparator" w:id="0">
    <w:p w:rsidR="0033299C" w:rsidRDefault="00332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altName w:val="Corbel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99C" w:rsidRDefault="0033299C">
      <w:r>
        <w:separator/>
      </w:r>
    </w:p>
  </w:footnote>
  <w:footnote w:type="continuationSeparator" w:id="0">
    <w:p w:rsidR="0033299C" w:rsidRDefault="003329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2A0627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8242C5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9A2F44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0665B0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3B8C4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42206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2240B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11803D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EA0DD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38A98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bullet"/>
      <w:suff w:val="nothing"/>
      <w:lvlText w:val=""/>
      <w:lvlJc w:val="left"/>
      <w:rPr>
        <w:rFonts w:ascii="Symbol" w:hAnsi="Symbol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11">
    <w:nsid w:val="00000002"/>
    <w:multiLevelType w:val="multilevel"/>
    <w:tmpl w:val="00000002"/>
    <w:name w:val="WW8Num10"/>
    <w:lvl w:ilvl="0">
      <w:start w:val="1"/>
      <w:numFmt w:val="decimal"/>
      <w:lvlText w:val="3.%1"/>
      <w:lvlJc w:val="left"/>
      <w:pPr>
        <w:tabs>
          <w:tab w:val="num" w:pos="851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28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lef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</w:lvl>
    <w:lvl w:ilvl="6">
      <w:start w:val="1"/>
      <w:numFmt w:val="lowerRoman"/>
      <w:lvlText w:val="%7)"/>
      <w:lvlJc w:val="lef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left"/>
      <w:pPr>
        <w:tabs>
          <w:tab w:val="num" w:pos="1584"/>
        </w:tabs>
        <w:ind w:left="1584" w:hanging="144"/>
      </w:pPr>
    </w:lvl>
  </w:abstractNum>
  <w:abstractNum w:abstractNumId="12">
    <w:nsid w:val="00000005"/>
    <w:multiLevelType w:val="multilevel"/>
    <w:tmpl w:val="00000005"/>
    <w:name w:val="WW8Num160"/>
    <w:lvl w:ilvl="0">
      <w:start w:val="1"/>
      <w:numFmt w:val="bullet"/>
      <w:suff w:val="nothing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3">
    <w:nsid w:val="00000006"/>
    <w:multiLevelType w:val="multilevel"/>
    <w:tmpl w:val="00000006"/>
    <w:name w:val="WW8Num55"/>
    <w:lvl w:ilvl="0">
      <w:start w:val="1"/>
      <w:numFmt w:val="bullet"/>
      <w:suff w:val="nothing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4">
    <w:nsid w:val="026B7C3C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086B2052"/>
    <w:multiLevelType w:val="hybridMultilevel"/>
    <w:tmpl w:val="6728F8B2"/>
    <w:lvl w:ilvl="0" w:tplc="E1E481B6">
      <w:start w:val="1"/>
      <w:numFmt w:val="decimal"/>
      <w:lvlText w:val="%1."/>
      <w:lvlJc w:val="left"/>
      <w:pPr>
        <w:tabs>
          <w:tab w:val="num" w:pos="851"/>
        </w:tabs>
        <w:ind w:left="851" w:hanging="491"/>
      </w:pPr>
      <w:rPr>
        <w:rFonts w:ascii="Arial" w:hAnsi="Arial" w:hint="default"/>
        <w:b w:val="0"/>
        <w:i w:val="0"/>
        <w:sz w:val="22"/>
        <w:szCs w:val="22"/>
      </w:rPr>
    </w:lvl>
    <w:lvl w:ilvl="1" w:tplc="BABE8E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72EE4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D2C99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065B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19EC4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FE89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FA77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42D0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0C4D2127"/>
    <w:multiLevelType w:val="hybridMultilevel"/>
    <w:tmpl w:val="D294FA58"/>
    <w:lvl w:ilvl="0" w:tplc="B022AD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DA2D6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3085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8644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4E1B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44825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0EA95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7AE0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AD6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61420EC"/>
    <w:multiLevelType w:val="hybridMultilevel"/>
    <w:tmpl w:val="685E73D6"/>
    <w:lvl w:ilvl="0" w:tplc="1BD03AF6">
      <w:start w:val="2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66E41E7"/>
    <w:multiLevelType w:val="singleLevel"/>
    <w:tmpl w:val="6C161806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9">
    <w:nsid w:val="17E56E72"/>
    <w:multiLevelType w:val="hybridMultilevel"/>
    <w:tmpl w:val="DA52F5FE"/>
    <w:lvl w:ilvl="0" w:tplc="66CE48EC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9712DBD"/>
    <w:multiLevelType w:val="singleLevel"/>
    <w:tmpl w:val="6C161806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1">
    <w:nsid w:val="1C2D3355"/>
    <w:multiLevelType w:val="hybridMultilevel"/>
    <w:tmpl w:val="161A2EC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CE65B6C"/>
    <w:multiLevelType w:val="hybridMultilevel"/>
    <w:tmpl w:val="12048864"/>
    <w:lvl w:ilvl="0" w:tplc="19B6A468">
      <w:start w:val="1"/>
      <w:numFmt w:val="decimal"/>
      <w:lvlText w:val="%1."/>
      <w:lvlJc w:val="left"/>
      <w:pPr>
        <w:tabs>
          <w:tab w:val="num" w:pos="851"/>
        </w:tabs>
        <w:ind w:left="851" w:hanging="491"/>
      </w:pPr>
      <w:rPr>
        <w:rFonts w:ascii="Arial" w:hAnsi="Arial" w:hint="default"/>
        <w:b w:val="0"/>
        <w:i w:val="0"/>
        <w:sz w:val="22"/>
        <w:szCs w:val="22"/>
      </w:rPr>
    </w:lvl>
    <w:lvl w:ilvl="1" w:tplc="C6C066D6" w:tentative="1">
      <w:start w:val="1"/>
      <w:numFmt w:val="lowerLetter"/>
      <w:lvlText w:val="%2."/>
      <w:lvlJc w:val="left"/>
      <w:pPr>
        <w:ind w:left="1440" w:hanging="360"/>
      </w:pPr>
    </w:lvl>
    <w:lvl w:ilvl="2" w:tplc="ABD4802E" w:tentative="1">
      <w:start w:val="1"/>
      <w:numFmt w:val="lowerRoman"/>
      <w:lvlText w:val="%3."/>
      <w:lvlJc w:val="right"/>
      <w:pPr>
        <w:ind w:left="2160" w:hanging="180"/>
      </w:pPr>
    </w:lvl>
    <w:lvl w:ilvl="3" w:tplc="FBA6D7AA" w:tentative="1">
      <w:start w:val="1"/>
      <w:numFmt w:val="decimal"/>
      <w:lvlText w:val="%4."/>
      <w:lvlJc w:val="left"/>
      <w:pPr>
        <w:ind w:left="2880" w:hanging="360"/>
      </w:pPr>
    </w:lvl>
    <w:lvl w:ilvl="4" w:tplc="466C27C2" w:tentative="1">
      <w:start w:val="1"/>
      <w:numFmt w:val="lowerLetter"/>
      <w:lvlText w:val="%5."/>
      <w:lvlJc w:val="left"/>
      <w:pPr>
        <w:ind w:left="3600" w:hanging="360"/>
      </w:pPr>
    </w:lvl>
    <w:lvl w:ilvl="5" w:tplc="B67AE952" w:tentative="1">
      <w:start w:val="1"/>
      <w:numFmt w:val="lowerRoman"/>
      <w:lvlText w:val="%6."/>
      <w:lvlJc w:val="right"/>
      <w:pPr>
        <w:ind w:left="4320" w:hanging="180"/>
      </w:pPr>
    </w:lvl>
    <w:lvl w:ilvl="6" w:tplc="AFBEA35A" w:tentative="1">
      <w:start w:val="1"/>
      <w:numFmt w:val="decimal"/>
      <w:lvlText w:val="%7."/>
      <w:lvlJc w:val="left"/>
      <w:pPr>
        <w:ind w:left="5040" w:hanging="360"/>
      </w:pPr>
    </w:lvl>
    <w:lvl w:ilvl="7" w:tplc="1E6A44FE" w:tentative="1">
      <w:start w:val="1"/>
      <w:numFmt w:val="lowerLetter"/>
      <w:lvlText w:val="%8."/>
      <w:lvlJc w:val="left"/>
      <w:pPr>
        <w:ind w:left="5760" w:hanging="360"/>
      </w:pPr>
    </w:lvl>
    <w:lvl w:ilvl="8" w:tplc="269202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1BB3C6F"/>
    <w:multiLevelType w:val="hybridMultilevel"/>
    <w:tmpl w:val="4A480718"/>
    <w:lvl w:ilvl="0" w:tplc="0424000F">
      <w:start w:val="1"/>
      <w:numFmt w:val="decimal"/>
      <w:lvlText w:val="%1.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25A67B10"/>
    <w:multiLevelType w:val="singleLevel"/>
    <w:tmpl w:val="EBF23F8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5">
    <w:nsid w:val="29A43795"/>
    <w:multiLevelType w:val="hybridMultilevel"/>
    <w:tmpl w:val="3D30A8FE"/>
    <w:lvl w:ilvl="0" w:tplc="85EC2880">
      <w:start w:val="1"/>
      <w:numFmt w:val="decimal"/>
      <w:lvlText w:val="%1."/>
      <w:lvlJc w:val="left"/>
      <w:pPr>
        <w:ind w:left="720" w:hanging="360"/>
      </w:pPr>
    </w:lvl>
    <w:lvl w:ilvl="1" w:tplc="08C8475A" w:tentative="1">
      <w:start w:val="1"/>
      <w:numFmt w:val="lowerLetter"/>
      <w:lvlText w:val="%2."/>
      <w:lvlJc w:val="left"/>
      <w:pPr>
        <w:ind w:left="1440" w:hanging="360"/>
      </w:pPr>
    </w:lvl>
    <w:lvl w:ilvl="2" w:tplc="C8F046F4" w:tentative="1">
      <w:start w:val="1"/>
      <w:numFmt w:val="lowerRoman"/>
      <w:lvlText w:val="%3."/>
      <w:lvlJc w:val="right"/>
      <w:pPr>
        <w:ind w:left="2160" w:hanging="180"/>
      </w:pPr>
    </w:lvl>
    <w:lvl w:ilvl="3" w:tplc="4C5E1466" w:tentative="1">
      <w:start w:val="1"/>
      <w:numFmt w:val="decimal"/>
      <w:lvlText w:val="%4."/>
      <w:lvlJc w:val="left"/>
      <w:pPr>
        <w:ind w:left="2880" w:hanging="360"/>
      </w:pPr>
    </w:lvl>
    <w:lvl w:ilvl="4" w:tplc="033430BC" w:tentative="1">
      <w:start w:val="1"/>
      <w:numFmt w:val="lowerLetter"/>
      <w:lvlText w:val="%5."/>
      <w:lvlJc w:val="left"/>
      <w:pPr>
        <w:ind w:left="3600" w:hanging="360"/>
      </w:pPr>
    </w:lvl>
    <w:lvl w:ilvl="5" w:tplc="09C2BEB2" w:tentative="1">
      <w:start w:val="1"/>
      <w:numFmt w:val="lowerRoman"/>
      <w:lvlText w:val="%6."/>
      <w:lvlJc w:val="right"/>
      <w:pPr>
        <w:ind w:left="4320" w:hanging="180"/>
      </w:pPr>
    </w:lvl>
    <w:lvl w:ilvl="6" w:tplc="4A947726" w:tentative="1">
      <w:start w:val="1"/>
      <w:numFmt w:val="decimal"/>
      <w:lvlText w:val="%7."/>
      <w:lvlJc w:val="left"/>
      <w:pPr>
        <w:ind w:left="5040" w:hanging="360"/>
      </w:pPr>
    </w:lvl>
    <w:lvl w:ilvl="7" w:tplc="6E1A489C" w:tentative="1">
      <w:start w:val="1"/>
      <w:numFmt w:val="lowerLetter"/>
      <w:lvlText w:val="%8."/>
      <w:lvlJc w:val="left"/>
      <w:pPr>
        <w:ind w:left="5760" w:hanging="360"/>
      </w:pPr>
    </w:lvl>
    <w:lvl w:ilvl="8" w:tplc="18782F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70F6E07"/>
    <w:multiLevelType w:val="hybridMultilevel"/>
    <w:tmpl w:val="7D5216F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8304143"/>
    <w:multiLevelType w:val="hybridMultilevel"/>
    <w:tmpl w:val="2C7862E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BAA21D6"/>
    <w:multiLevelType w:val="multilevel"/>
    <w:tmpl w:val="7F02D874"/>
    <w:lvl w:ilvl="0">
      <w:numFmt w:val="decimal"/>
      <w:lvlText w:val="%1"/>
      <w:lvlJc w:val="left"/>
      <w:pPr>
        <w:ind w:left="405" w:hanging="405"/>
      </w:pPr>
      <w:rPr>
        <w:rFonts w:ascii="Arial" w:hAnsi="Arial" w:hint="default"/>
        <w:b/>
        <w:sz w:val="28"/>
      </w:rPr>
    </w:lvl>
    <w:lvl w:ilvl="1">
      <w:start w:val="5"/>
      <w:numFmt w:val="decimal"/>
      <w:lvlText w:val="%1.%2"/>
      <w:lvlJc w:val="left"/>
      <w:pPr>
        <w:ind w:left="405" w:hanging="405"/>
      </w:pPr>
      <w:rPr>
        <w:rFonts w:ascii="Arial" w:hAnsi="Arial"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hAnsi="Arial" w:hint="default"/>
        <w:b/>
        <w:sz w:val="28"/>
      </w:rPr>
    </w:lvl>
  </w:abstractNum>
  <w:abstractNum w:abstractNumId="29">
    <w:nsid w:val="453D730D"/>
    <w:multiLevelType w:val="hybridMultilevel"/>
    <w:tmpl w:val="12048864"/>
    <w:lvl w:ilvl="0" w:tplc="F68AA984">
      <w:start w:val="1"/>
      <w:numFmt w:val="decimal"/>
      <w:lvlText w:val="%1."/>
      <w:lvlJc w:val="left"/>
      <w:pPr>
        <w:tabs>
          <w:tab w:val="num" w:pos="851"/>
        </w:tabs>
        <w:ind w:left="851" w:hanging="491"/>
      </w:pPr>
      <w:rPr>
        <w:rFonts w:ascii="Arial" w:hAnsi="Arial" w:hint="default"/>
        <w:b w:val="0"/>
        <w:i w:val="0"/>
        <w:sz w:val="22"/>
        <w:szCs w:val="22"/>
      </w:rPr>
    </w:lvl>
    <w:lvl w:ilvl="1" w:tplc="C740747E" w:tentative="1">
      <w:start w:val="1"/>
      <w:numFmt w:val="lowerLetter"/>
      <w:lvlText w:val="%2."/>
      <w:lvlJc w:val="left"/>
      <w:pPr>
        <w:ind w:left="1440" w:hanging="360"/>
      </w:pPr>
    </w:lvl>
    <w:lvl w:ilvl="2" w:tplc="6DC0CCA0" w:tentative="1">
      <w:start w:val="1"/>
      <w:numFmt w:val="lowerRoman"/>
      <w:lvlText w:val="%3."/>
      <w:lvlJc w:val="right"/>
      <w:pPr>
        <w:ind w:left="2160" w:hanging="180"/>
      </w:pPr>
    </w:lvl>
    <w:lvl w:ilvl="3" w:tplc="B41ABAA8" w:tentative="1">
      <w:start w:val="1"/>
      <w:numFmt w:val="decimal"/>
      <w:lvlText w:val="%4."/>
      <w:lvlJc w:val="left"/>
      <w:pPr>
        <w:ind w:left="2880" w:hanging="360"/>
      </w:pPr>
    </w:lvl>
    <w:lvl w:ilvl="4" w:tplc="3DF699FA" w:tentative="1">
      <w:start w:val="1"/>
      <w:numFmt w:val="lowerLetter"/>
      <w:lvlText w:val="%5."/>
      <w:lvlJc w:val="left"/>
      <w:pPr>
        <w:ind w:left="3600" w:hanging="360"/>
      </w:pPr>
    </w:lvl>
    <w:lvl w:ilvl="5" w:tplc="91029150" w:tentative="1">
      <w:start w:val="1"/>
      <w:numFmt w:val="lowerRoman"/>
      <w:lvlText w:val="%6."/>
      <w:lvlJc w:val="right"/>
      <w:pPr>
        <w:ind w:left="4320" w:hanging="180"/>
      </w:pPr>
    </w:lvl>
    <w:lvl w:ilvl="6" w:tplc="39DE42F4" w:tentative="1">
      <w:start w:val="1"/>
      <w:numFmt w:val="decimal"/>
      <w:lvlText w:val="%7."/>
      <w:lvlJc w:val="left"/>
      <w:pPr>
        <w:ind w:left="5040" w:hanging="360"/>
      </w:pPr>
    </w:lvl>
    <w:lvl w:ilvl="7" w:tplc="117E78A4" w:tentative="1">
      <w:start w:val="1"/>
      <w:numFmt w:val="lowerLetter"/>
      <w:lvlText w:val="%8."/>
      <w:lvlJc w:val="left"/>
      <w:pPr>
        <w:ind w:left="5760" w:hanging="360"/>
      </w:pPr>
    </w:lvl>
    <w:lvl w:ilvl="8" w:tplc="B30C79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9FF1263"/>
    <w:multiLevelType w:val="hybridMultilevel"/>
    <w:tmpl w:val="22BAB090"/>
    <w:lvl w:ilvl="0" w:tplc="9BC0AF80">
      <w:start w:val="1"/>
      <w:numFmt w:val="decimal"/>
      <w:lvlText w:val="%1."/>
      <w:lvlJc w:val="left"/>
      <w:pPr>
        <w:ind w:left="1080" w:hanging="360"/>
      </w:pPr>
    </w:lvl>
    <w:lvl w:ilvl="1" w:tplc="6FD01750" w:tentative="1">
      <w:start w:val="1"/>
      <w:numFmt w:val="lowerLetter"/>
      <w:lvlText w:val="%2."/>
      <w:lvlJc w:val="left"/>
      <w:pPr>
        <w:ind w:left="1800" w:hanging="360"/>
      </w:pPr>
    </w:lvl>
    <w:lvl w:ilvl="2" w:tplc="DB2A528C" w:tentative="1">
      <w:start w:val="1"/>
      <w:numFmt w:val="lowerRoman"/>
      <w:lvlText w:val="%3."/>
      <w:lvlJc w:val="right"/>
      <w:pPr>
        <w:ind w:left="2520" w:hanging="180"/>
      </w:pPr>
    </w:lvl>
    <w:lvl w:ilvl="3" w:tplc="44EA568A" w:tentative="1">
      <w:start w:val="1"/>
      <w:numFmt w:val="decimal"/>
      <w:lvlText w:val="%4."/>
      <w:lvlJc w:val="left"/>
      <w:pPr>
        <w:ind w:left="3240" w:hanging="360"/>
      </w:pPr>
    </w:lvl>
    <w:lvl w:ilvl="4" w:tplc="84C4BEDC" w:tentative="1">
      <w:start w:val="1"/>
      <w:numFmt w:val="lowerLetter"/>
      <w:lvlText w:val="%5."/>
      <w:lvlJc w:val="left"/>
      <w:pPr>
        <w:ind w:left="3960" w:hanging="360"/>
      </w:pPr>
    </w:lvl>
    <w:lvl w:ilvl="5" w:tplc="797611D0" w:tentative="1">
      <w:start w:val="1"/>
      <w:numFmt w:val="lowerRoman"/>
      <w:lvlText w:val="%6."/>
      <w:lvlJc w:val="right"/>
      <w:pPr>
        <w:ind w:left="4680" w:hanging="180"/>
      </w:pPr>
    </w:lvl>
    <w:lvl w:ilvl="6" w:tplc="9ECA2B2C" w:tentative="1">
      <w:start w:val="1"/>
      <w:numFmt w:val="decimal"/>
      <w:lvlText w:val="%7."/>
      <w:lvlJc w:val="left"/>
      <w:pPr>
        <w:ind w:left="5400" w:hanging="360"/>
      </w:pPr>
    </w:lvl>
    <w:lvl w:ilvl="7" w:tplc="A6AE1264" w:tentative="1">
      <w:start w:val="1"/>
      <w:numFmt w:val="lowerLetter"/>
      <w:lvlText w:val="%8."/>
      <w:lvlJc w:val="left"/>
      <w:pPr>
        <w:ind w:left="6120" w:hanging="360"/>
      </w:pPr>
    </w:lvl>
    <w:lvl w:ilvl="8" w:tplc="FA4E2CB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BE66926"/>
    <w:multiLevelType w:val="multilevel"/>
    <w:tmpl w:val="2B663EDE"/>
    <w:lvl w:ilvl="0"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2">
    <w:nsid w:val="510E5484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54A45266"/>
    <w:multiLevelType w:val="hybridMultilevel"/>
    <w:tmpl w:val="B4D8301E"/>
    <w:lvl w:ilvl="0" w:tplc="DCC888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2E54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AC06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0EBA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14A2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FA03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2E5A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2253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6419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4E758DC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56A82F3A"/>
    <w:multiLevelType w:val="singleLevel"/>
    <w:tmpl w:val="044ACAD4"/>
    <w:lvl w:ilvl="0">
      <w:start w:val="1"/>
      <w:numFmt w:val="upperRoman"/>
      <w:lvlText w:val="%1."/>
      <w:lvlJc w:val="left"/>
      <w:pPr>
        <w:tabs>
          <w:tab w:val="num" w:pos="4314"/>
        </w:tabs>
        <w:ind w:left="4314" w:hanging="720"/>
      </w:pPr>
      <w:rPr>
        <w:rFonts w:hint="default"/>
      </w:rPr>
    </w:lvl>
  </w:abstractNum>
  <w:abstractNum w:abstractNumId="36">
    <w:nsid w:val="579F2681"/>
    <w:multiLevelType w:val="singleLevel"/>
    <w:tmpl w:val="8DDA4B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595B42C1"/>
    <w:multiLevelType w:val="multilevel"/>
    <w:tmpl w:val="00000001"/>
    <w:lvl w:ilvl="0">
      <w:start w:val="1"/>
      <w:numFmt w:val="bullet"/>
      <w:suff w:val="nothing"/>
      <w:lvlText w:val=""/>
      <w:lvlJc w:val="left"/>
      <w:rPr>
        <w:rFonts w:ascii="Symbol" w:hAnsi="Symbol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38">
    <w:nsid w:val="5E0E1C7C"/>
    <w:multiLevelType w:val="singleLevel"/>
    <w:tmpl w:val="6C161806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39">
    <w:nsid w:val="5E5D6171"/>
    <w:multiLevelType w:val="hybridMultilevel"/>
    <w:tmpl w:val="0FF0E77A"/>
    <w:lvl w:ilvl="0" w:tplc="DA2A3718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4416638"/>
    <w:multiLevelType w:val="hybridMultilevel"/>
    <w:tmpl w:val="58DC4E6A"/>
    <w:lvl w:ilvl="0" w:tplc="19B6A468">
      <w:start w:val="1"/>
      <w:numFmt w:val="decimal"/>
      <w:lvlText w:val="%1."/>
      <w:lvlJc w:val="left"/>
      <w:pPr>
        <w:tabs>
          <w:tab w:val="num" w:pos="851"/>
        </w:tabs>
        <w:ind w:left="851" w:hanging="491"/>
      </w:pPr>
      <w:rPr>
        <w:rFonts w:ascii="Arial" w:hAnsi="Arial" w:hint="default"/>
        <w:b w:val="0"/>
        <w:i w:val="0"/>
        <w:sz w:val="22"/>
        <w:szCs w:val="22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6DE138B"/>
    <w:multiLevelType w:val="singleLevel"/>
    <w:tmpl w:val="6C161806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42">
    <w:nsid w:val="68821F5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>
    <w:nsid w:val="6D757FDF"/>
    <w:multiLevelType w:val="multilevel"/>
    <w:tmpl w:val="B678BB4C"/>
    <w:lvl w:ilvl="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start w:val="2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44">
    <w:nsid w:val="71F21C11"/>
    <w:multiLevelType w:val="singleLevel"/>
    <w:tmpl w:val="D4D6A3FE"/>
    <w:lvl w:ilvl="0">
      <w:start w:val="1"/>
      <w:numFmt w:val="bullet"/>
      <w:lvlText w:val=""/>
      <w:lvlJc w:val="left"/>
      <w:pPr>
        <w:tabs>
          <w:tab w:val="num" w:pos="870"/>
        </w:tabs>
        <w:ind w:left="340" w:firstLine="170"/>
      </w:pPr>
      <w:rPr>
        <w:rFonts w:ascii="Symbol" w:hAnsi="Symbol" w:hint="default"/>
      </w:rPr>
    </w:lvl>
  </w:abstractNum>
  <w:abstractNum w:abstractNumId="45">
    <w:nsid w:val="73F434BF"/>
    <w:multiLevelType w:val="singleLevel"/>
    <w:tmpl w:val="6C161806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46">
    <w:nsid w:val="7415279B"/>
    <w:multiLevelType w:val="singleLevel"/>
    <w:tmpl w:val="6C161806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47">
    <w:nsid w:val="78B0432D"/>
    <w:multiLevelType w:val="hybridMultilevel"/>
    <w:tmpl w:val="CC709C4A"/>
    <w:lvl w:ilvl="0" w:tplc="4F42F21A">
      <w:start w:val="1"/>
      <w:numFmt w:val="decimal"/>
      <w:lvlText w:val="%1."/>
      <w:lvlJc w:val="left"/>
      <w:pPr>
        <w:ind w:left="578" w:hanging="360"/>
      </w:pPr>
    </w:lvl>
    <w:lvl w:ilvl="1" w:tplc="640219A8" w:tentative="1">
      <w:start w:val="1"/>
      <w:numFmt w:val="lowerLetter"/>
      <w:lvlText w:val="%2."/>
      <w:lvlJc w:val="left"/>
      <w:pPr>
        <w:ind w:left="1298" w:hanging="360"/>
      </w:pPr>
    </w:lvl>
    <w:lvl w:ilvl="2" w:tplc="7FD6A656" w:tentative="1">
      <w:start w:val="1"/>
      <w:numFmt w:val="lowerRoman"/>
      <w:lvlText w:val="%3."/>
      <w:lvlJc w:val="right"/>
      <w:pPr>
        <w:ind w:left="2018" w:hanging="180"/>
      </w:pPr>
    </w:lvl>
    <w:lvl w:ilvl="3" w:tplc="DFA20290" w:tentative="1">
      <w:start w:val="1"/>
      <w:numFmt w:val="decimal"/>
      <w:lvlText w:val="%4."/>
      <w:lvlJc w:val="left"/>
      <w:pPr>
        <w:ind w:left="2738" w:hanging="360"/>
      </w:pPr>
    </w:lvl>
    <w:lvl w:ilvl="4" w:tplc="A316F15A" w:tentative="1">
      <w:start w:val="1"/>
      <w:numFmt w:val="lowerLetter"/>
      <w:lvlText w:val="%5."/>
      <w:lvlJc w:val="left"/>
      <w:pPr>
        <w:ind w:left="3458" w:hanging="360"/>
      </w:pPr>
    </w:lvl>
    <w:lvl w:ilvl="5" w:tplc="B9BE3C20" w:tentative="1">
      <w:start w:val="1"/>
      <w:numFmt w:val="lowerRoman"/>
      <w:lvlText w:val="%6."/>
      <w:lvlJc w:val="right"/>
      <w:pPr>
        <w:ind w:left="4178" w:hanging="180"/>
      </w:pPr>
    </w:lvl>
    <w:lvl w:ilvl="6" w:tplc="0344BAF4" w:tentative="1">
      <w:start w:val="1"/>
      <w:numFmt w:val="decimal"/>
      <w:lvlText w:val="%7."/>
      <w:lvlJc w:val="left"/>
      <w:pPr>
        <w:ind w:left="4898" w:hanging="360"/>
      </w:pPr>
    </w:lvl>
    <w:lvl w:ilvl="7" w:tplc="D4BCC314" w:tentative="1">
      <w:start w:val="1"/>
      <w:numFmt w:val="lowerLetter"/>
      <w:lvlText w:val="%8."/>
      <w:lvlJc w:val="left"/>
      <w:pPr>
        <w:ind w:left="5618" w:hanging="360"/>
      </w:pPr>
    </w:lvl>
    <w:lvl w:ilvl="8" w:tplc="8CF2850A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8">
    <w:nsid w:val="792423C4"/>
    <w:multiLevelType w:val="singleLevel"/>
    <w:tmpl w:val="D4D6A3FE"/>
    <w:lvl w:ilvl="0">
      <w:start w:val="1"/>
      <w:numFmt w:val="bullet"/>
      <w:lvlText w:val=""/>
      <w:lvlJc w:val="left"/>
      <w:pPr>
        <w:tabs>
          <w:tab w:val="num" w:pos="870"/>
        </w:tabs>
        <w:ind w:left="340" w:firstLine="170"/>
      </w:pPr>
      <w:rPr>
        <w:rFonts w:ascii="Symbol" w:hAnsi="Symbol" w:hint="default"/>
      </w:rPr>
    </w:lvl>
  </w:abstractNum>
  <w:abstractNum w:abstractNumId="49">
    <w:nsid w:val="79BA21D3"/>
    <w:multiLevelType w:val="hybridMultilevel"/>
    <w:tmpl w:val="CE30867C"/>
    <w:lvl w:ilvl="0" w:tplc="ABAC6D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4760D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50B8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DCFF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D637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3611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942F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8A6E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B86C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5"/>
  </w:num>
  <w:num w:numId="3">
    <w:abstractNumId w:val="18"/>
  </w:num>
  <w:num w:numId="4">
    <w:abstractNumId w:val="46"/>
  </w:num>
  <w:num w:numId="5">
    <w:abstractNumId w:val="20"/>
  </w:num>
  <w:num w:numId="6">
    <w:abstractNumId w:val="41"/>
  </w:num>
  <w:num w:numId="7">
    <w:abstractNumId w:val="45"/>
  </w:num>
  <w:num w:numId="8">
    <w:abstractNumId w:val="38"/>
  </w:num>
  <w:num w:numId="9">
    <w:abstractNumId w:val="44"/>
  </w:num>
  <w:num w:numId="10">
    <w:abstractNumId w:val="48"/>
  </w:num>
  <w:num w:numId="11">
    <w:abstractNumId w:val="16"/>
  </w:num>
  <w:num w:numId="12">
    <w:abstractNumId w:val="28"/>
  </w:num>
  <w:num w:numId="13">
    <w:abstractNumId w:val="31"/>
  </w:num>
  <w:num w:numId="14">
    <w:abstractNumId w:val="33"/>
  </w:num>
  <w:num w:numId="15">
    <w:abstractNumId w:val="25"/>
  </w:num>
  <w:num w:numId="16">
    <w:abstractNumId w:val="30"/>
  </w:num>
  <w:num w:numId="17">
    <w:abstractNumId w:val="47"/>
  </w:num>
  <w:num w:numId="18">
    <w:abstractNumId w:val="29"/>
  </w:num>
  <w:num w:numId="19">
    <w:abstractNumId w:val="49"/>
  </w:num>
  <w:num w:numId="20">
    <w:abstractNumId w:val="32"/>
  </w:num>
  <w:num w:numId="21">
    <w:abstractNumId w:val="42"/>
  </w:num>
  <w:num w:numId="22">
    <w:abstractNumId w:val="14"/>
  </w:num>
  <w:num w:numId="23">
    <w:abstractNumId w:val="34"/>
  </w:num>
  <w:num w:numId="24">
    <w:abstractNumId w:val="36"/>
  </w:num>
  <w:num w:numId="25">
    <w:abstractNumId w:val="24"/>
  </w:num>
  <w:num w:numId="26">
    <w:abstractNumId w:val="22"/>
  </w:num>
  <w:num w:numId="27">
    <w:abstractNumId w:val="40"/>
  </w:num>
  <w:num w:numId="28">
    <w:abstractNumId w:val="19"/>
  </w:num>
  <w:num w:numId="29">
    <w:abstractNumId w:val="27"/>
  </w:num>
  <w:num w:numId="30">
    <w:abstractNumId w:val="21"/>
  </w:num>
  <w:num w:numId="31">
    <w:abstractNumId w:val="17"/>
  </w:num>
  <w:num w:numId="32">
    <w:abstractNumId w:val="8"/>
  </w:num>
  <w:num w:numId="33">
    <w:abstractNumId w:val="3"/>
  </w:num>
  <w:num w:numId="34">
    <w:abstractNumId w:val="2"/>
  </w:num>
  <w:num w:numId="35">
    <w:abstractNumId w:val="1"/>
  </w:num>
  <w:num w:numId="36">
    <w:abstractNumId w:val="0"/>
  </w:num>
  <w:num w:numId="37">
    <w:abstractNumId w:val="9"/>
  </w:num>
  <w:num w:numId="38">
    <w:abstractNumId w:val="7"/>
  </w:num>
  <w:num w:numId="39">
    <w:abstractNumId w:val="6"/>
  </w:num>
  <w:num w:numId="40">
    <w:abstractNumId w:val="5"/>
  </w:num>
  <w:num w:numId="41">
    <w:abstractNumId w:val="4"/>
  </w:num>
  <w:num w:numId="42">
    <w:abstractNumId w:val="39"/>
  </w:num>
  <w:num w:numId="43">
    <w:abstractNumId w:val="10"/>
  </w:num>
  <w:num w:numId="44">
    <w:abstractNumId w:val="11"/>
  </w:num>
  <w:num w:numId="45">
    <w:abstractNumId w:val="37"/>
  </w:num>
  <w:num w:numId="46">
    <w:abstractNumId w:val="43"/>
  </w:num>
  <w:num w:numId="47">
    <w:abstractNumId w:val="26"/>
  </w:num>
  <w:num w:numId="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851"/>
  <w:hyphenationZone w:val="425"/>
  <w:drawingGridHorizontalSpacing w:val="187"/>
  <w:drawingGridVerticalSpacing w:val="187"/>
  <w:noPunctuationKerning/>
  <w:characterSpacingControl w:val="doNotCompress"/>
  <w:hdrShapeDefaults>
    <o:shapedefaults v:ext="edit" spidmax="614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2D38"/>
    <w:rsid w:val="00000001"/>
    <w:rsid w:val="0000141F"/>
    <w:rsid w:val="00001ED9"/>
    <w:rsid w:val="00002024"/>
    <w:rsid w:val="0000206D"/>
    <w:rsid w:val="00002953"/>
    <w:rsid w:val="00002C40"/>
    <w:rsid w:val="00002FA8"/>
    <w:rsid w:val="0000468F"/>
    <w:rsid w:val="00004BC4"/>
    <w:rsid w:val="00005390"/>
    <w:rsid w:val="00005813"/>
    <w:rsid w:val="00005BF0"/>
    <w:rsid w:val="000060CB"/>
    <w:rsid w:val="0000764D"/>
    <w:rsid w:val="000076C8"/>
    <w:rsid w:val="00007CAE"/>
    <w:rsid w:val="00010730"/>
    <w:rsid w:val="00010B4F"/>
    <w:rsid w:val="0001130A"/>
    <w:rsid w:val="00011823"/>
    <w:rsid w:val="000127C3"/>
    <w:rsid w:val="00012CA7"/>
    <w:rsid w:val="00017742"/>
    <w:rsid w:val="00020F0C"/>
    <w:rsid w:val="00020F1C"/>
    <w:rsid w:val="00021BF1"/>
    <w:rsid w:val="00021E05"/>
    <w:rsid w:val="00021FD1"/>
    <w:rsid w:val="000221B5"/>
    <w:rsid w:val="000236D9"/>
    <w:rsid w:val="00024E4E"/>
    <w:rsid w:val="00024FC0"/>
    <w:rsid w:val="00025974"/>
    <w:rsid w:val="00025BEC"/>
    <w:rsid w:val="00026558"/>
    <w:rsid w:val="000267AE"/>
    <w:rsid w:val="00027E6E"/>
    <w:rsid w:val="000310FD"/>
    <w:rsid w:val="00031CC7"/>
    <w:rsid w:val="00034CD8"/>
    <w:rsid w:val="0003503E"/>
    <w:rsid w:val="000357C8"/>
    <w:rsid w:val="000359C8"/>
    <w:rsid w:val="00035ED2"/>
    <w:rsid w:val="00037B66"/>
    <w:rsid w:val="00037BDE"/>
    <w:rsid w:val="000422DB"/>
    <w:rsid w:val="00042644"/>
    <w:rsid w:val="00042AA5"/>
    <w:rsid w:val="000433B6"/>
    <w:rsid w:val="000433C6"/>
    <w:rsid w:val="00043BC9"/>
    <w:rsid w:val="00044FB0"/>
    <w:rsid w:val="00045EF8"/>
    <w:rsid w:val="00047129"/>
    <w:rsid w:val="00047E48"/>
    <w:rsid w:val="00050122"/>
    <w:rsid w:val="0005054D"/>
    <w:rsid w:val="00051FE0"/>
    <w:rsid w:val="00052243"/>
    <w:rsid w:val="000530CF"/>
    <w:rsid w:val="00053364"/>
    <w:rsid w:val="00053655"/>
    <w:rsid w:val="00054496"/>
    <w:rsid w:val="00056E97"/>
    <w:rsid w:val="00060C9A"/>
    <w:rsid w:val="000613CE"/>
    <w:rsid w:val="00061BAE"/>
    <w:rsid w:val="00062745"/>
    <w:rsid w:val="00063514"/>
    <w:rsid w:val="000638A3"/>
    <w:rsid w:val="000655E9"/>
    <w:rsid w:val="00065684"/>
    <w:rsid w:val="0006577D"/>
    <w:rsid w:val="000659DA"/>
    <w:rsid w:val="00065ECE"/>
    <w:rsid w:val="000665AF"/>
    <w:rsid w:val="000668A8"/>
    <w:rsid w:val="00066E15"/>
    <w:rsid w:val="000675FF"/>
    <w:rsid w:val="00067697"/>
    <w:rsid w:val="00067E86"/>
    <w:rsid w:val="00070727"/>
    <w:rsid w:val="000708E5"/>
    <w:rsid w:val="00070B07"/>
    <w:rsid w:val="00070DDB"/>
    <w:rsid w:val="00071374"/>
    <w:rsid w:val="00071937"/>
    <w:rsid w:val="00071C89"/>
    <w:rsid w:val="0007274B"/>
    <w:rsid w:val="00073050"/>
    <w:rsid w:val="00073100"/>
    <w:rsid w:val="00073E58"/>
    <w:rsid w:val="000742A1"/>
    <w:rsid w:val="00074A15"/>
    <w:rsid w:val="000752F8"/>
    <w:rsid w:val="000779E6"/>
    <w:rsid w:val="00077DBF"/>
    <w:rsid w:val="00080D95"/>
    <w:rsid w:val="000811FE"/>
    <w:rsid w:val="000821B0"/>
    <w:rsid w:val="00082A0F"/>
    <w:rsid w:val="0008438B"/>
    <w:rsid w:val="000854B9"/>
    <w:rsid w:val="00085E05"/>
    <w:rsid w:val="0008616F"/>
    <w:rsid w:val="00087C4A"/>
    <w:rsid w:val="00090B8F"/>
    <w:rsid w:val="000916E3"/>
    <w:rsid w:val="00092ABD"/>
    <w:rsid w:val="0009329B"/>
    <w:rsid w:val="00093842"/>
    <w:rsid w:val="00093B51"/>
    <w:rsid w:val="0009524E"/>
    <w:rsid w:val="00095B1D"/>
    <w:rsid w:val="00096553"/>
    <w:rsid w:val="00097CAD"/>
    <w:rsid w:val="000A06E1"/>
    <w:rsid w:val="000A0AE5"/>
    <w:rsid w:val="000A3F47"/>
    <w:rsid w:val="000A3F52"/>
    <w:rsid w:val="000A7748"/>
    <w:rsid w:val="000A7FE2"/>
    <w:rsid w:val="000B06CC"/>
    <w:rsid w:val="000B1F08"/>
    <w:rsid w:val="000B2407"/>
    <w:rsid w:val="000B37B3"/>
    <w:rsid w:val="000B4487"/>
    <w:rsid w:val="000B6B26"/>
    <w:rsid w:val="000B73FE"/>
    <w:rsid w:val="000C0583"/>
    <w:rsid w:val="000C18F4"/>
    <w:rsid w:val="000C2541"/>
    <w:rsid w:val="000C3463"/>
    <w:rsid w:val="000C350F"/>
    <w:rsid w:val="000C3610"/>
    <w:rsid w:val="000C3678"/>
    <w:rsid w:val="000C467A"/>
    <w:rsid w:val="000C4794"/>
    <w:rsid w:val="000C5349"/>
    <w:rsid w:val="000C5563"/>
    <w:rsid w:val="000C5823"/>
    <w:rsid w:val="000C6839"/>
    <w:rsid w:val="000C692B"/>
    <w:rsid w:val="000C7E51"/>
    <w:rsid w:val="000D0689"/>
    <w:rsid w:val="000D0926"/>
    <w:rsid w:val="000D0E31"/>
    <w:rsid w:val="000D2C2E"/>
    <w:rsid w:val="000D46B8"/>
    <w:rsid w:val="000D4BB7"/>
    <w:rsid w:val="000D59D1"/>
    <w:rsid w:val="000D5B1A"/>
    <w:rsid w:val="000D6A54"/>
    <w:rsid w:val="000D71BE"/>
    <w:rsid w:val="000D757E"/>
    <w:rsid w:val="000D7B86"/>
    <w:rsid w:val="000E0CDC"/>
    <w:rsid w:val="000E0E6B"/>
    <w:rsid w:val="000E3247"/>
    <w:rsid w:val="000E5184"/>
    <w:rsid w:val="000E5BF9"/>
    <w:rsid w:val="000E6681"/>
    <w:rsid w:val="000E6695"/>
    <w:rsid w:val="000E67AE"/>
    <w:rsid w:val="000E7F92"/>
    <w:rsid w:val="000F1016"/>
    <w:rsid w:val="000F10C9"/>
    <w:rsid w:val="000F1169"/>
    <w:rsid w:val="000F1439"/>
    <w:rsid w:val="000F1B48"/>
    <w:rsid w:val="000F3D23"/>
    <w:rsid w:val="000F48A8"/>
    <w:rsid w:val="000F5158"/>
    <w:rsid w:val="000F6441"/>
    <w:rsid w:val="000F76DE"/>
    <w:rsid w:val="0010011D"/>
    <w:rsid w:val="00100592"/>
    <w:rsid w:val="0010095A"/>
    <w:rsid w:val="0010420F"/>
    <w:rsid w:val="00104800"/>
    <w:rsid w:val="001052FF"/>
    <w:rsid w:val="001053D3"/>
    <w:rsid w:val="00105B07"/>
    <w:rsid w:val="00105FEB"/>
    <w:rsid w:val="001068AB"/>
    <w:rsid w:val="00106EF1"/>
    <w:rsid w:val="001078CE"/>
    <w:rsid w:val="00110197"/>
    <w:rsid w:val="00110562"/>
    <w:rsid w:val="0011203A"/>
    <w:rsid w:val="001124C8"/>
    <w:rsid w:val="00112D02"/>
    <w:rsid w:val="0011518E"/>
    <w:rsid w:val="001153D2"/>
    <w:rsid w:val="00115414"/>
    <w:rsid w:val="00115AF9"/>
    <w:rsid w:val="00115CFF"/>
    <w:rsid w:val="00116ED0"/>
    <w:rsid w:val="001201A5"/>
    <w:rsid w:val="001207EE"/>
    <w:rsid w:val="00120E1B"/>
    <w:rsid w:val="00120FA4"/>
    <w:rsid w:val="00122C9B"/>
    <w:rsid w:val="00122D51"/>
    <w:rsid w:val="0012389F"/>
    <w:rsid w:val="00124FF9"/>
    <w:rsid w:val="00132551"/>
    <w:rsid w:val="00132F2D"/>
    <w:rsid w:val="0013459F"/>
    <w:rsid w:val="00134BD6"/>
    <w:rsid w:val="001354CA"/>
    <w:rsid w:val="0013570B"/>
    <w:rsid w:val="001402B3"/>
    <w:rsid w:val="00140E94"/>
    <w:rsid w:val="00141BD3"/>
    <w:rsid w:val="00141EEB"/>
    <w:rsid w:val="00143199"/>
    <w:rsid w:val="0014370D"/>
    <w:rsid w:val="00145179"/>
    <w:rsid w:val="001451DC"/>
    <w:rsid w:val="00145356"/>
    <w:rsid w:val="0014669E"/>
    <w:rsid w:val="00146716"/>
    <w:rsid w:val="00146A3E"/>
    <w:rsid w:val="00146CF1"/>
    <w:rsid w:val="00146F51"/>
    <w:rsid w:val="0014703F"/>
    <w:rsid w:val="0014751F"/>
    <w:rsid w:val="00150399"/>
    <w:rsid w:val="00150539"/>
    <w:rsid w:val="0015177E"/>
    <w:rsid w:val="001518F2"/>
    <w:rsid w:val="00153EE2"/>
    <w:rsid w:val="001549E0"/>
    <w:rsid w:val="00154A86"/>
    <w:rsid w:val="001552EA"/>
    <w:rsid w:val="0015648C"/>
    <w:rsid w:val="00156710"/>
    <w:rsid w:val="00157E58"/>
    <w:rsid w:val="00157E80"/>
    <w:rsid w:val="00160A95"/>
    <w:rsid w:val="001611DE"/>
    <w:rsid w:val="00161CF1"/>
    <w:rsid w:val="00162DB4"/>
    <w:rsid w:val="00164619"/>
    <w:rsid w:val="0016499A"/>
    <w:rsid w:val="00164C7A"/>
    <w:rsid w:val="00164F60"/>
    <w:rsid w:val="00165ECE"/>
    <w:rsid w:val="0016624F"/>
    <w:rsid w:val="00166F57"/>
    <w:rsid w:val="0016708E"/>
    <w:rsid w:val="00167E9B"/>
    <w:rsid w:val="00167F0A"/>
    <w:rsid w:val="001700AF"/>
    <w:rsid w:val="00171EE8"/>
    <w:rsid w:val="00172D04"/>
    <w:rsid w:val="001735AC"/>
    <w:rsid w:val="00173B81"/>
    <w:rsid w:val="00176008"/>
    <w:rsid w:val="00176489"/>
    <w:rsid w:val="00176AC6"/>
    <w:rsid w:val="00176B44"/>
    <w:rsid w:val="00176C5A"/>
    <w:rsid w:val="00180EC4"/>
    <w:rsid w:val="00180F65"/>
    <w:rsid w:val="001820BC"/>
    <w:rsid w:val="00182513"/>
    <w:rsid w:val="00182517"/>
    <w:rsid w:val="00182877"/>
    <w:rsid w:val="00184487"/>
    <w:rsid w:val="0018549A"/>
    <w:rsid w:val="00185764"/>
    <w:rsid w:val="00185F79"/>
    <w:rsid w:val="001868B8"/>
    <w:rsid w:val="00187275"/>
    <w:rsid w:val="00187C57"/>
    <w:rsid w:val="0019078A"/>
    <w:rsid w:val="00190876"/>
    <w:rsid w:val="00190892"/>
    <w:rsid w:val="00191087"/>
    <w:rsid w:val="00191D19"/>
    <w:rsid w:val="00192945"/>
    <w:rsid w:val="00192B02"/>
    <w:rsid w:val="001955A7"/>
    <w:rsid w:val="0019569F"/>
    <w:rsid w:val="00196974"/>
    <w:rsid w:val="00196B25"/>
    <w:rsid w:val="001A1383"/>
    <w:rsid w:val="001A13A1"/>
    <w:rsid w:val="001A13BA"/>
    <w:rsid w:val="001A1DC9"/>
    <w:rsid w:val="001A2534"/>
    <w:rsid w:val="001A29AF"/>
    <w:rsid w:val="001A2A26"/>
    <w:rsid w:val="001A3506"/>
    <w:rsid w:val="001A396B"/>
    <w:rsid w:val="001A4B7F"/>
    <w:rsid w:val="001A6FA3"/>
    <w:rsid w:val="001A7EF8"/>
    <w:rsid w:val="001A7FFC"/>
    <w:rsid w:val="001B0CCF"/>
    <w:rsid w:val="001B144F"/>
    <w:rsid w:val="001B2FD9"/>
    <w:rsid w:val="001B326A"/>
    <w:rsid w:val="001B3BA5"/>
    <w:rsid w:val="001B64A8"/>
    <w:rsid w:val="001B6DA2"/>
    <w:rsid w:val="001B6FDF"/>
    <w:rsid w:val="001C2255"/>
    <w:rsid w:val="001C2949"/>
    <w:rsid w:val="001C2EF5"/>
    <w:rsid w:val="001C3DA8"/>
    <w:rsid w:val="001C4CF6"/>
    <w:rsid w:val="001C57CF"/>
    <w:rsid w:val="001C598A"/>
    <w:rsid w:val="001C6A77"/>
    <w:rsid w:val="001C756D"/>
    <w:rsid w:val="001C7AFB"/>
    <w:rsid w:val="001C7C59"/>
    <w:rsid w:val="001D074C"/>
    <w:rsid w:val="001D1165"/>
    <w:rsid w:val="001D2910"/>
    <w:rsid w:val="001D2DC3"/>
    <w:rsid w:val="001D3F50"/>
    <w:rsid w:val="001E0FD5"/>
    <w:rsid w:val="001E132C"/>
    <w:rsid w:val="001E1401"/>
    <w:rsid w:val="001E15DD"/>
    <w:rsid w:val="001E2483"/>
    <w:rsid w:val="001E26ED"/>
    <w:rsid w:val="001E3474"/>
    <w:rsid w:val="001E34B8"/>
    <w:rsid w:val="001E3E1D"/>
    <w:rsid w:val="001E6BA6"/>
    <w:rsid w:val="001E72E6"/>
    <w:rsid w:val="001F0A2D"/>
    <w:rsid w:val="001F11F5"/>
    <w:rsid w:val="001F1B3B"/>
    <w:rsid w:val="001F2D33"/>
    <w:rsid w:val="001F4078"/>
    <w:rsid w:val="001F410F"/>
    <w:rsid w:val="001F48BF"/>
    <w:rsid w:val="001F5060"/>
    <w:rsid w:val="001F60B6"/>
    <w:rsid w:val="001F6150"/>
    <w:rsid w:val="002011A8"/>
    <w:rsid w:val="00201A76"/>
    <w:rsid w:val="00202011"/>
    <w:rsid w:val="00202CB2"/>
    <w:rsid w:val="00203CC6"/>
    <w:rsid w:val="00204711"/>
    <w:rsid w:val="00204CF2"/>
    <w:rsid w:val="00204F83"/>
    <w:rsid w:val="0020555A"/>
    <w:rsid w:val="00205EA0"/>
    <w:rsid w:val="002061F3"/>
    <w:rsid w:val="002064CC"/>
    <w:rsid w:val="00206C21"/>
    <w:rsid w:val="00207637"/>
    <w:rsid w:val="00210960"/>
    <w:rsid w:val="00210E5F"/>
    <w:rsid w:val="0021110C"/>
    <w:rsid w:val="00211AEA"/>
    <w:rsid w:val="00212606"/>
    <w:rsid w:val="00212C5F"/>
    <w:rsid w:val="00212F00"/>
    <w:rsid w:val="00214634"/>
    <w:rsid w:val="00214675"/>
    <w:rsid w:val="00214732"/>
    <w:rsid w:val="00215556"/>
    <w:rsid w:val="0021571C"/>
    <w:rsid w:val="002165A9"/>
    <w:rsid w:val="002176C9"/>
    <w:rsid w:val="00217B3D"/>
    <w:rsid w:val="00217E1C"/>
    <w:rsid w:val="00220069"/>
    <w:rsid w:val="00220C1C"/>
    <w:rsid w:val="00221DE2"/>
    <w:rsid w:val="0022238F"/>
    <w:rsid w:val="00222A8E"/>
    <w:rsid w:val="00222F63"/>
    <w:rsid w:val="00223C0F"/>
    <w:rsid w:val="00223F56"/>
    <w:rsid w:val="0022442B"/>
    <w:rsid w:val="002251F7"/>
    <w:rsid w:val="00225601"/>
    <w:rsid w:val="0022616B"/>
    <w:rsid w:val="00226980"/>
    <w:rsid w:val="002272AB"/>
    <w:rsid w:val="002273AB"/>
    <w:rsid w:val="002277F5"/>
    <w:rsid w:val="00227A3B"/>
    <w:rsid w:val="00227CAA"/>
    <w:rsid w:val="00230146"/>
    <w:rsid w:val="00231CA0"/>
    <w:rsid w:val="002327EF"/>
    <w:rsid w:val="00234382"/>
    <w:rsid w:val="0023651B"/>
    <w:rsid w:val="00236CFD"/>
    <w:rsid w:val="00237292"/>
    <w:rsid w:val="002372B6"/>
    <w:rsid w:val="002404AE"/>
    <w:rsid w:val="00240522"/>
    <w:rsid w:val="002423CF"/>
    <w:rsid w:val="00242F2E"/>
    <w:rsid w:val="002432D8"/>
    <w:rsid w:val="002436F6"/>
    <w:rsid w:val="00243D2A"/>
    <w:rsid w:val="0024433B"/>
    <w:rsid w:val="002444D2"/>
    <w:rsid w:val="00244CD8"/>
    <w:rsid w:val="00244F23"/>
    <w:rsid w:val="00247D85"/>
    <w:rsid w:val="0025083A"/>
    <w:rsid w:val="00250B91"/>
    <w:rsid w:val="00250FFF"/>
    <w:rsid w:val="00251C2D"/>
    <w:rsid w:val="00251D51"/>
    <w:rsid w:val="00252614"/>
    <w:rsid w:val="0025297C"/>
    <w:rsid w:val="00252CE7"/>
    <w:rsid w:val="00252D50"/>
    <w:rsid w:val="00254502"/>
    <w:rsid w:val="00254713"/>
    <w:rsid w:val="002551DB"/>
    <w:rsid w:val="002552A2"/>
    <w:rsid w:val="002554C5"/>
    <w:rsid w:val="00255EFE"/>
    <w:rsid w:val="0025742A"/>
    <w:rsid w:val="0025788E"/>
    <w:rsid w:val="00262DAA"/>
    <w:rsid w:val="00263F43"/>
    <w:rsid w:val="00263FAC"/>
    <w:rsid w:val="00264225"/>
    <w:rsid w:val="0026446A"/>
    <w:rsid w:val="002647FE"/>
    <w:rsid w:val="00265B18"/>
    <w:rsid w:val="002662B9"/>
    <w:rsid w:val="00266891"/>
    <w:rsid w:val="00267EEF"/>
    <w:rsid w:val="002716BA"/>
    <w:rsid w:val="00272143"/>
    <w:rsid w:val="00272200"/>
    <w:rsid w:val="00272446"/>
    <w:rsid w:val="00272809"/>
    <w:rsid w:val="00273D3C"/>
    <w:rsid w:val="00275C9F"/>
    <w:rsid w:val="00282A21"/>
    <w:rsid w:val="00282E41"/>
    <w:rsid w:val="00284F3C"/>
    <w:rsid w:val="00285CCB"/>
    <w:rsid w:val="0028627F"/>
    <w:rsid w:val="0028669B"/>
    <w:rsid w:val="00286EA8"/>
    <w:rsid w:val="002901C6"/>
    <w:rsid w:val="002903BA"/>
    <w:rsid w:val="002909C5"/>
    <w:rsid w:val="002922E7"/>
    <w:rsid w:val="002930B5"/>
    <w:rsid w:val="002932EB"/>
    <w:rsid w:val="00293B6A"/>
    <w:rsid w:val="002943C8"/>
    <w:rsid w:val="002944C5"/>
    <w:rsid w:val="00296B0C"/>
    <w:rsid w:val="002978D5"/>
    <w:rsid w:val="00297BCB"/>
    <w:rsid w:val="002A0BF0"/>
    <w:rsid w:val="002A0CFA"/>
    <w:rsid w:val="002A21F2"/>
    <w:rsid w:val="002A355E"/>
    <w:rsid w:val="002A5451"/>
    <w:rsid w:val="002A5938"/>
    <w:rsid w:val="002A5FC6"/>
    <w:rsid w:val="002A6421"/>
    <w:rsid w:val="002A6453"/>
    <w:rsid w:val="002A7109"/>
    <w:rsid w:val="002A7D29"/>
    <w:rsid w:val="002B09A1"/>
    <w:rsid w:val="002B3AB3"/>
    <w:rsid w:val="002B4405"/>
    <w:rsid w:val="002B6650"/>
    <w:rsid w:val="002B675C"/>
    <w:rsid w:val="002B6A95"/>
    <w:rsid w:val="002B6B90"/>
    <w:rsid w:val="002B6D0E"/>
    <w:rsid w:val="002B6DAD"/>
    <w:rsid w:val="002C0119"/>
    <w:rsid w:val="002C10C3"/>
    <w:rsid w:val="002C1948"/>
    <w:rsid w:val="002C3464"/>
    <w:rsid w:val="002C3F51"/>
    <w:rsid w:val="002C424E"/>
    <w:rsid w:val="002C475C"/>
    <w:rsid w:val="002C5894"/>
    <w:rsid w:val="002C7741"/>
    <w:rsid w:val="002D0494"/>
    <w:rsid w:val="002D0D54"/>
    <w:rsid w:val="002D10D5"/>
    <w:rsid w:val="002D2B75"/>
    <w:rsid w:val="002D2E25"/>
    <w:rsid w:val="002D4B60"/>
    <w:rsid w:val="002D4C33"/>
    <w:rsid w:val="002D53F8"/>
    <w:rsid w:val="002D614E"/>
    <w:rsid w:val="002E10B7"/>
    <w:rsid w:val="002E149B"/>
    <w:rsid w:val="002E2036"/>
    <w:rsid w:val="002E247C"/>
    <w:rsid w:val="002E31A0"/>
    <w:rsid w:val="002E4098"/>
    <w:rsid w:val="002E4818"/>
    <w:rsid w:val="002E6096"/>
    <w:rsid w:val="002E6208"/>
    <w:rsid w:val="002E63CB"/>
    <w:rsid w:val="002E6600"/>
    <w:rsid w:val="002E7B47"/>
    <w:rsid w:val="002F0F2E"/>
    <w:rsid w:val="002F28BD"/>
    <w:rsid w:val="002F3A3D"/>
    <w:rsid w:val="002F3AAE"/>
    <w:rsid w:val="002F48DC"/>
    <w:rsid w:val="002F4B3A"/>
    <w:rsid w:val="002F7356"/>
    <w:rsid w:val="002F75C6"/>
    <w:rsid w:val="002F77AF"/>
    <w:rsid w:val="00301F59"/>
    <w:rsid w:val="003039C6"/>
    <w:rsid w:val="00303B8D"/>
    <w:rsid w:val="003045A3"/>
    <w:rsid w:val="0030474A"/>
    <w:rsid w:val="00305550"/>
    <w:rsid w:val="003067D1"/>
    <w:rsid w:val="00306980"/>
    <w:rsid w:val="003078C4"/>
    <w:rsid w:val="003078FC"/>
    <w:rsid w:val="00310F85"/>
    <w:rsid w:val="00311377"/>
    <w:rsid w:val="003128EB"/>
    <w:rsid w:val="003129E2"/>
    <w:rsid w:val="00312F54"/>
    <w:rsid w:val="0031374B"/>
    <w:rsid w:val="00314D80"/>
    <w:rsid w:val="00315404"/>
    <w:rsid w:val="00317CE6"/>
    <w:rsid w:val="00317DCC"/>
    <w:rsid w:val="00320D67"/>
    <w:rsid w:val="00322266"/>
    <w:rsid w:val="00324ACB"/>
    <w:rsid w:val="00325B17"/>
    <w:rsid w:val="00325D9E"/>
    <w:rsid w:val="00327175"/>
    <w:rsid w:val="00327383"/>
    <w:rsid w:val="003305AF"/>
    <w:rsid w:val="00330AF9"/>
    <w:rsid w:val="0033155E"/>
    <w:rsid w:val="00331C40"/>
    <w:rsid w:val="0033299C"/>
    <w:rsid w:val="00332A60"/>
    <w:rsid w:val="00332D38"/>
    <w:rsid w:val="003334DC"/>
    <w:rsid w:val="00334AF9"/>
    <w:rsid w:val="00335D78"/>
    <w:rsid w:val="0033654F"/>
    <w:rsid w:val="003366AD"/>
    <w:rsid w:val="00336B3F"/>
    <w:rsid w:val="00337E14"/>
    <w:rsid w:val="00340623"/>
    <w:rsid w:val="00340D67"/>
    <w:rsid w:val="00341399"/>
    <w:rsid w:val="00341DAA"/>
    <w:rsid w:val="0034231F"/>
    <w:rsid w:val="00342B8C"/>
    <w:rsid w:val="003434B3"/>
    <w:rsid w:val="00344EB5"/>
    <w:rsid w:val="0034571D"/>
    <w:rsid w:val="00346E7D"/>
    <w:rsid w:val="0034777A"/>
    <w:rsid w:val="0034792F"/>
    <w:rsid w:val="00350584"/>
    <w:rsid w:val="00350AED"/>
    <w:rsid w:val="0035135C"/>
    <w:rsid w:val="00353E1D"/>
    <w:rsid w:val="00353F15"/>
    <w:rsid w:val="00354654"/>
    <w:rsid w:val="00354A70"/>
    <w:rsid w:val="00354FEE"/>
    <w:rsid w:val="00355DAA"/>
    <w:rsid w:val="00355ED7"/>
    <w:rsid w:val="003560AC"/>
    <w:rsid w:val="003560FE"/>
    <w:rsid w:val="003561F1"/>
    <w:rsid w:val="003573F1"/>
    <w:rsid w:val="00357C9E"/>
    <w:rsid w:val="003605D7"/>
    <w:rsid w:val="00361832"/>
    <w:rsid w:val="00361F1C"/>
    <w:rsid w:val="00362701"/>
    <w:rsid w:val="00363A7E"/>
    <w:rsid w:val="00363D75"/>
    <w:rsid w:val="00367183"/>
    <w:rsid w:val="003675B7"/>
    <w:rsid w:val="00367602"/>
    <w:rsid w:val="0036787C"/>
    <w:rsid w:val="00367E72"/>
    <w:rsid w:val="003706DB"/>
    <w:rsid w:val="003721A4"/>
    <w:rsid w:val="003728ED"/>
    <w:rsid w:val="00372F19"/>
    <w:rsid w:val="0037314F"/>
    <w:rsid w:val="0037345E"/>
    <w:rsid w:val="00374284"/>
    <w:rsid w:val="00374D5B"/>
    <w:rsid w:val="00375CEA"/>
    <w:rsid w:val="0037755B"/>
    <w:rsid w:val="00377F61"/>
    <w:rsid w:val="00380785"/>
    <w:rsid w:val="00380BF8"/>
    <w:rsid w:val="00380D15"/>
    <w:rsid w:val="00380DB5"/>
    <w:rsid w:val="0038101A"/>
    <w:rsid w:val="00381AD6"/>
    <w:rsid w:val="00381EDC"/>
    <w:rsid w:val="00383418"/>
    <w:rsid w:val="00384334"/>
    <w:rsid w:val="0038438E"/>
    <w:rsid w:val="00385BAE"/>
    <w:rsid w:val="00385BC4"/>
    <w:rsid w:val="00385F38"/>
    <w:rsid w:val="00386038"/>
    <w:rsid w:val="0038627B"/>
    <w:rsid w:val="003874BE"/>
    <w:rsid w:val="00387AFE"/>
    <w:rsid w:val="00390E84"/>
    <w:rsid w:val="00391B27"/>
    <w:rsid w:val="00392614"/>
    <w:rsid w:val="00393258"/>
    <w:rsid w:val="00393E8B"/>
    <w:rsid w:val="00394557"/>
    <w:rsid w:val="00394946"/>
    <w:rsid w:val="003974C4"/>
    <w:rsid w:val="00397FFA"/>
    <w:rsid w:val="003A1C97"/>
    <w:rsid w:val="003A36B4"/>
    <w:rsid w:val="003A40EC"/>
    <w:rsid w:val="003A4631"/>
    <w:rsid w:val="003A6522"/>
    <w:rsid w:val="003A6527"/>
    <w:rsid w:val="003A7282"/>
    <w:rsid w:val="003A7DF6"/>
    <w:rsid w:val="003A7F90"/>
    <w:rsid w:val="003B093C"/>
    <w:rsid w:val="003B0BCD"/>
    <w:rsid w:val="003B0BDE"/>
    <w:rsid w:val="003B0C8D"/>
    <w:rsid w:val="003B1A33"/>
    <w:rsid w:val="003B24C8"/>
    <w:rsid w:val="003B24CC"/>
    <w:rsid w:val="003B31B4"/>
    <w:rsid w:val="003B35A0"/>
    <w:rsid w:val="003B3A60"/>
    <w:rsid w:val="003B438B"/>
    <w:rsid w:val="003B570E"/>
    <w:rsid w:val="003B68EB"/>
    <w:rsid w:val="003B7546"/>
    <w:rsid w:val="003B75F7"/>
    <w:rsid w:val="003C0244"/>
    <w:rsid w:val="003C03E9"/>
    <w:rsid w:val="003C0457"/>
    <w:rsid w:val="003C168B"/>
    <w:rsid w:val="003C2018"/>
    <w:rsid w:val="003C25CF"/>
    <w:rsid w:val="003C2D46"/>
    <w:rsid w:val="003C30F8"/>
    <w:rsid w:val="003C33C0"/>
    <w:rsid w:val="003C3ED5"/>
    <w:rsid w:val="003C44F6"/>
    <w:rsid w:val="003C47B7"/>
    <w:rsid w:val="003C4D32"/>
    <w:rsid w:val="003C550A"/>
    <w:rsid w:val="003C6160"/>
    <w:rsid w:val="003C7793"/>
    <w:rsid w:val="003C78AC"/>
    <w:rsid w:val="003C7BFA"/>
    <w:rsid w:val="003D08DC"/>
    <w:rsid w:val="003D0B29"/>
    <w:rsid w:val="003D1F50"/>
    <w:rsid w:val="003D33E6"/>
    <w:rsid w:val="003D4BF5"/>
    <w:rsid w:val="003D5D95"/>
    <w:rsid w:val="003D5E2F"/>
    <w:rsid w:val="003D66A5"/>
    <w:rsid w:val="003D675E"/>
    <w:rsid w:val="003D7DCD"/>
    <w:rsid w:val="003E00E5"/>
    <w:rsid w:val="003E0754"/>
    <w:rsid w:val="003E2A22"/>
    <w:rsid w:val="003E2CFB"/>
    <w:rsid w:val="003E323E"/>
    <w:rsid w:val="003E4335"/>
    <w:rsid w:val="003E5AB0"/>
    <w:rsid w:val="003E653D"/>
    <w:rsid w:val="003E6A00"/>
    <w:rsid w:val="003E6F1E"/>
    <w:rsid w:val="003E7713"/>
    <w:rsid w:val="003E7E9E"/>
    <w:rsid w:val="003E7F9B"/>
    <w:rsid w:val="003E7FCB"/>
    <w:rsid w:val="003F25AB"/>
    <w:rsid w:val="003F29DF"/>
    <w:rsid w:val="003F2A05"/>
    <w:rsid w:val="003F4146"/>
    <w:rsid w:val="003F445C"/>
    <w:rsid w:val="003F623B"/>
    <w:rsid w:val="003F651F"/>
    <w:rsid w:val="003F74D1"/>
    <w:rsid w:val="00400B13"/>
    <w:rsid w:val="00401313"/>
    <w:rsid w:val="0040153A"/>
    <w:rsid w:val="00401741"/>
    <w:rsid w:val="0040176B"/>
    <w:rsid w:val="00403020"/>
    <w:rsid w:val="00403457"/>
    <w:rsid w:val="00403CC5"/>
    <w:rsid w:val="00404478"/>
    <w:rsid w:val="00404942"/>
    <w:rsid w:val="00404D95"/>
    <w:rsid w:val="00404E30"/>
    <w:rsid w:val="0040619A"/>
    <w:rsid w:val="0040632B"/>
    <w:rsid w:val="004068C6"/>
    <w:rsid w:val="00407C87"/>
    <w:rsid w:val="004101C2"/>
    <w:rsid w:val="00410A09"/>
    <w:rsid w:val="00410E48"/>
    <w:rsid w:val="004111BE"/>
    <w:rsid w:val="00411500"/>
    <w:rsid w:val="004116F6"/>
    <w:rsid w:val="00411D8B"/>
    <w:rsid w:val="00411DDA"/>
    <w:rsid w:val="00412863"/>
    <w:rsid w:val="00412C56"/>
    <w:rsid w:val="00413C7D"/>
    <w:rsid w:val="00415E63"/>
    <w:rsid w:val="004162F2"/>
    <w:rsid w:val="00417958"/>
    <w:rsid w:val="0042002C"/>
    <w:rsid w:val="004201E5"/>
    <w:rsid w:val="004215EE"/>
    <w:rsid w:val="00421CE7"/>
    <w:rsid w:val="004233A1"/>
    <w:rsid w:val="00425F79"/>
    <w:rsid w:val="0042695D"/>
    <w:rsid w:val="00427415"/>
    <w:rsid w:val="0042750E"/>
    <w:rsid w:val="00430CFE"/>
    <w:rsid w:val="0043181C"/>
    <w:rsid w:val="00431B3F"/>
    <w:rsid w:val="00431D62"/>
    <w:rsid w:val="00431FF4"/>
    <w:rsid w:val="00432357"/>
    <w:rsid w:val="00432A84"/>
    <w:rsid w:val="004332FD"/>
    <w:rsid w:val="0043333F"/>
    <w:rsid w:val="00434821"/>
    <w:rsid w:val="00434CCC"/>
    <w:rsid w:val="004353B0"/>
    <w:rsid w:val="004365E9"/>
    <w:rsid w:val="004366AD"/>
    <w:rsid w:val="00436BE7"/>
    <w:rsid w:val="00437A38"/>
    <w:rsid w:val="00437BEF"/>
    <w:rsid w:val="00440989"/>
    <w:rsid w:val="00440B90"/>
    <w:rsid w:val="0044209F"/>
    <w:rsid w:val="00442118"/>
    <w:rsid w:val="00442294"/>
    <w:rsid w:val="00444697"/>
    <w:rsid w:val="0044585F"/>
    <w:rsid w:val="00445C2D"/>
    <w:rsid w:val="0044688F"/>
    <w:rsid w:val="00447078"/>
    <w:rsid w:val="0044774E"/>
    <w:rsid w:val="00447F5F"/>
    <w:rsid w:val="004507E5"/>
    <w:rsid w:val="0045249C"/>
    <w:rsid w:val="00453E19"/>
    <w:rsid w:val="00454C0C"/>
    <w:rsid w:val="00455BDF"/>
    <w:rsid w:val="00456561"/>
    <w:rsid w:val="00456694"/>
    <w:rsid w:val="004568B0"/>
    <w:rsid w:val="00456E02"/>
    <w:rsid w:val="00457F19"/>
    <w:rsid w:val="0046102B"/>
    <w:rsid w:val="004619F0"/>
    <w:rsid w:val="004630F3"/>
    <w:rsid w:val="004632C9"/>
    <w:rsid w:val="0046473A"/>
    <w:rsid w:val="00464A62"/>
    <w:rsid w:val="00467808"/>
    <w:rsid w:val="00467C43"/>
    <w:rsid w:val="00467D58"/>
    <w:rsid w:val="00470198"/>
    <w:rsid w:val="004705D0"/>
    <w:rsid w:val="004708B7"/>
    <w:rsid w:val="00470D27"/>
    <w:rsid w:val="00470E11"/>
    <w:rsid w:val="00471A72"/>
    <w:rsid w:val="00471B01"/>
    <w:rsid w:val="00472540"/>
    <w:rsid w:val="004731E0"/>
    <w:rsid w:val="00473201"/>
    <w:rsid w:val="0047354D"/>
    <w:rsid w:val="0047396E"/>
    <w:rsid w:val="0047422B"/>
    <w:rsid w:val="00474335"/>
    <w:rsid w:val="00474C17"/>
    <w:rsid w:val="004753C8"/>
    <w:rsid w:val="00476BEC"/>
    <w:rsid w:val="004809AD"/>
    <w:rsid w:val="00480B5F"/>
    <w:rsid w:val="00481702"/>
    <w:rsid w:val="00482856"/>
    <w:rsid w:val="00483302"/>
    <w:rsid w:val="004835BE"/>
    <w:rsid w:val="004838B6"/>
    <w:rsid w:val="00483BC8"/>
    <w:rsid w:val="00484DE2"/>
    <w:rsid w:val="0048686A"/>
    <w:rsid w:val="00486A98"/>
    <w:rsid w:val="0049098C"/>
    <w:rsid w:val="00491D9A"/>
    <w:rsid w:val="00492347"/>
    <w:rsid w:val="00492CCA"/>
    <w:rsid w:val="00493001"/>
    <w:rsid w:val="00494868"/>
    <w:rsid w:val="004955C8"/>
    <w:rsid w:val="0049623C"/>
    <w:rsid w:val="00496A6E"/>
    <w:rsid w:val="00496AD9"/>
    <w:rsid w:val="00496D10"/>
    <w:rsid w:val="00497104"/>
    <w:rsid w:val="00497EB8"/>
    <w:rsid w:val="004A0AB8"/>
    <w:rsid w:val="004A1A12"/>
    <w:rsid w:val="004A3288"/>
    <w:rsid w:val="004A32BD"/>
    <w:rsid w:val="004A3351"/>
    <w:rsid w:val="004A3DA1"/>
    <w:rsid w:val="004A4119"/>
    <w:rsid w:val="004A4CFC"/>
    <w:rsid w:val="004A5404"/>
    <w:rsid w:val="004A6F6B"/>
    <w:rsid w:val="004A733D"/>
    <w:rsid w:val="004A7EED"/>
    <w:rsid w:val="004B151A"/>
    <w:rsid w:val="004B2D86"/>
    <w:rsid w:val="004B3034"/>
    <w:rsid w:val="004B3233"/>
    <w:rsid w:val="004B3423"/>
    <w:rsid w:val="004B4536"/>
    <w:rsid w:val="004B52D4"/>
    <w:rsid w:val="004B5E7F"/>
    <w:rsid w:val="004B6E2E"/>
    <w:rsid w:val="004B76F3"/>
    <w:rsid w:val="004B7A71"/>
    <w:rsid w:val="004B7FD0"/>
    <w:rsid w:val="004C05DA"/>
    <w:rsid w:val="004C1676"/>
    <w:rsid w:val="004C1A65"/>
    <w:rsid w:val="004C1FA3"/>
    <w:rsid w:val="004C28AF"/>
    <w:rsid w:val="004C2956"/>
    <w:rsid w:val="004C2967"/>
    <w:rsid w:val="004C32E6"/>
    <w:rsid w:val="004C4C33"/>
    <w:rsid w:val="004C524E"/>
    <w:rsid w:val="004C5E7F"/>
    <w:rsid w:val="004C60EC"/>
    <w:rsid w:val="004C6723"/>
    <w:rsid w:val="004C72EF"/>
    <w:rsid w:val="004C761F"/>
    <w:rsid w:val="004C7D37"/>
    <w:rsid w:val="004D004E"/>
    <w:rsid w:val="004D02FA"/>
    <w:rsid w:val="004D0571"/>
    <w:rsid w:val="004D065C"/>
    <w:rsid w:val="004D0BAF"/>
    <w:rsid w:val="004D27B4"/>
    <w:rsid w:val="004D3C4E"/>
    <w:rsid w:val="004D4336"/>
    <w:rsid w:val="004D5A4D"/>
    <w:rsid w:val="004E0CCA"/>
    <w:rsid w:val="004E0E2C"/>
    <w:rsid w:val="004E21B0"/>
    <w:rsid w:val="004E2E00"/>
    <w:rsid w:val="004E2FC1"/>
    <w:rsid w:val="004E4AA7"/>
    <w:rsid w:val="004E592D"/>
    <w:rsid w:val="004E7D28"/>
    <w:rsid w:val="004F0740"/>
    <w:rsid w:val="004F1FCB"/>
    <w:rsid w:val="004F21C0"/>
    <w:rsid w:val="004F2F29"/>
    <w:rsid w:val="004F3508"/>
    <w:rsid w:val="004F4918"/>
    <w:rsid w:val="004F52F1"/>
    <w:rsid w:val="004F64D7"/>
    <w:rsid w:val="004F682C"/>
    <w:rsid w:val="004F6A06"/>
    <w:rsid w:val="004F70FD"/>
    <w:rsid w:val="0050100D"/>
    <w:rsid w:val="00502AB6"/>
    <w:rsid w:val="00503049"/>
    <w:rsid w:val="005040F6"/>
    <w:rsid w:val="00504380"/>
    <w:rsid w:val="00504CA0"/>
    <w:rsid w:val="00505E68"/>
    <w:rsid w:val="0050663D"/>
    <w:rsid w:val="00506C73"/>
    <w:rsid w:val="0050731A"/>
    <w:rsid w:val="0050742A"/>
    <w:rsid w:val="00507B51"/>
    <w:rsid w:val="005119F1"/>
    <w:rsid w:val="00511F73"/>
    <w:rsid w:val="00512727"/>
    <w:rsid w:val="00517CC3"/>
    <w:rsid w:val="005200BD"/>
    <w:rsid w:val="00522A3F"/>
    <w:rsid w:val="00522B5C"/>
    <w:rsid w:val="0052376B"/>
    <w:rsid w:val="00524452"/>
    <w:rsid w:val="00524635"/>
    <w:rsid w:val="0052467A"/>
    <w:rsid w:val="00524DF1"/>
    <w:rsid w:val="00525494"/>
    <w:rsid w:val="005263B7"/>
    <w:rsid w:val="005272AA"/>
    <w:rsid w:val="005303AF"/>
    <w:rsid w:val="00530C18"/>
    <w:rsid w:val="0053110C"/>
    <w:rsid w:val="00531145"/>
    <w:rsid w:val="00531704"/>
    <w:rsid w:val="00531FB9"/>
    <w:rsid w:val="00532C1A"/>
    <w:rsid w:val="005332C0"/>
    <w:rsid w:val="00533332"/>
    <w:rsid w:val="005336D0"/>
    <w:rsid w:val="005336D9"/>
    <w:rsid w:val="0053484B"/>
    <w:rsid w:val="00534970"/>
    <w:rsid w:val="005364BB"/>
    <w:rsid w:val="00536B95"/>
    <w:rsid w:val="005410BD"/>
    <w:rsid w:val="005414F5"/>
    <w:rsid w:val="005419C1"/>
    <w:rsid w:val="00542331"/>
    <w:rsid w:val="005436C9"/>
    <w:rsid w:val="00543EFE"/>
    <w:rsid w:val="00544091"/>
    <w:rsid w:val="005451A4"/>
    <w:rsid w:val="00545F08"/>
    <w:rsid w:val="00547106"/>
    <w:rsid w:val="0054728A"/>
    <w:rsid w:val="0055022B"/>
    <w:rsid w:val="00550429"/>
    <w:rsid w:val="005519E0"/>
    <w:rsid w:val="00551CF5"/>
    <w:rsid w:val="0055292E"/>
    <w:rsid w:val="005529B2"/>
    <w:rsid w:val="00553942"/>
    <w:rsid w:val="00553D96"/>
    <w:rsid w:val="00553FF8"/>
    <w:rsid w:val="005553BE"/>
    <w:rsid w:val="00555C4E"/>
    <w:rsid w:val="0055791E"/>
    <w:rsid w:val="00557FA9"/>
    <w:rsid w:val="00557FC5"/>
    <w:rsid w:val="00560A92"/>
    <w:rsid w:val="00560B95"/>
    <w:rsid w:val="0056188A"/>
    <w:rsid w:val="00561A9D"/>
    <w:rsid w:val="00561F69"/>
    <w:rsid w:val="0056212A"/>
    <w:rsid w:val="0056260F"/>
    <w:rsid w:val="00563020"/>
    <w:rsid w:val="0056317B"/>
    <w:rsid w:val="005633B0"/>
    <w:rsid w:val="005636F2"/>
    <w:rsid w:val="00564131"/>
    <w:rsid w:val="00564403"/>
    <w:rsid w:val="00564EA4"/>
    <w:rsid w:val="00565BA3"/>
    <w:rsid w:val="00566D75"/>
    <w:rsid w:val="00566E3F"/>
    <w:rsid w:val="005670F0"/>
    <w:rsid w:val="005679AE"/>
    <w:rsid w:val="00567F7B"/>
    <w:rsid w:val="00572556"/>
    <w:rsid w:val="0057275B"/>
    <w:rsid w:val="00572CF6"/>
    <w:rsid w:val="00572FAD"/>
    <w:rsid w:val="0057566D"/>
    <w:rsid w:val="00575AA7"/>
    <w:rsid w:val="005761BB"/>
    <w:rsid w:val="005763E0"/>
    <w:rsid w:val="00581756"/>
    <w:rsid w:val="00582468"/>
    <w:rsid w:val="00583C00"/>
    <w:rsid w:val="00584296"/>
    <w:rsid w:val="00584366"/>
    <w:rsid w:val="005851B0"/>
    <w:rsid w:val="0058545E"/>
    <w:rsid w:val="00586156"/>
    <w:rsid w:val="00586654"/>
    <w:rsid w:val="005866FD"/>
    <w:rsid w:val="00586CDA"/>
    <w:rsid w:val="00587BE4"/>
    <w:rsid w:val="00587E9F"/>
    <w:rsid w:val="00590C65"/>
    <w:rsid w:val="00591340"/>
    <w:rsid w:val="00593066"/>
    <w:rsid w:val="00593A27"/>
    <w:rsid w:val="0059406F"/>
    <w:rsid w:val="005961A1"/>
    <w:rsid w:val="005973DB"/>
    <w:rsid w:val="00597F37"/>
    <w:rsid w:val="005A0A3A"/>
    <w:rsid w:val="005A1D23"/>
    <w:rsid w:val="005A2955"/>
    <w:rsid w:val="005A47B8"/>
    <w:rsid w:val="005A4CB5"/>
    <w:rsid w:val="005A52FD"/>
    <w:rsid w:val="005A66F0"/>
    <w:rsid w:val="005A7A4B"/>
    <w:rsid w:val="005B01C9"/>
    <w:rsid w:val="005B1DAE"/>
    <w:rsid w:val="005B1F4E"/>
    <w:rsid w:val="005B2AEE"/>
    <w:rsid w:val="005B324D"/>
    <w:rsid w:val="005B3D39"/>
    <w:rsid w:val="005B4765"/>
    <w:rsid w:val="005B539A"/>
    <w:rsid w:val="005B5A58"/>
    <w:rsid w:val="005B75D1"/>
    <w:rsid w:val="005C0E37"/>
    <w:rsid w:val="005C1571"/>
    <w:rsid w:val="005C218A"/>
    <w:rsid w:val="005C2594"/>
    <w:rsid w:val="005C2868"/>
    <w:rsid w:val="005C2AD3"/>
    <w:rsid w:val="005C55C8"/>
    <w:rsid w:val="005C7557"/>
    <w:rsid w:val="005C77AC"/>
    <w:rsid w:val="005C78C2"/>
    <w:rsid w:val="005D0477"/>
    <w:rsid w:val="005D199F"/>
    <w:rsid w:val="005D366C"/>
    <w:rsid w:val="005D38C5"/>
    <w:rsid w:val="005D4665"/>
    <w:rsid w:val="005D4738"/>
    <w:rsid w:val="005D5706"/>
    <w:rsid w:val="005D5C6A"/>
    <w:rsid w:val="005D7943"/>
    <w:rsid w:val="005D7DF9"/>
    <w:rsid w:val="005E0FB9"/>
    <w:rsid w:val="005E1090"/>
    <w:rsid w:val="005E1294"/>
    <w:rsid w:val="005E12E8"/>
    <w:rsid w:val="005E26E7"/>
    <w:rsid w:val="005E2B1E"/>
    <w:rsid w:val="005E322A"/>
    <w:rsid w:val="005E430C"/>
    <w:rsid w:val="005E6AE2"/>
    <w:rsid w:val="005E7965"/>
    <w:rsid w:val="005E7CA9"/>
    <w:rsid w:val="005F0206"/>
    <w:rsid w:val="005F0A06"/>
    <w:rsid w:val="005F0B00"/>
    <w:rsid w:val="005F1FB5"/>
    <w:rsid w:val="005F2C20"/>
    <w:rsid w:val="005F2FE5"/>
    <w:rsid w:val="005F334D"/>
    <w:rsid w:val="005F37F8"/>
    <w:rsid w:val="005F46FD"/>
    <w:rsid w:val="005F52F6"/>
    <w:rsid w:val="005F5338"/>
    <w:rsid w:val="005F585D"/>
    <w:rsid w:val="005F69F8"/>
    <w:rsid w:val="005F6F55"/>
    <w:rsid w:val="00600293"/>
    <w:rsid w:val="00600F75"/>
    <w:rsid w:val="00601625"/>
    <w:rsid w:val="0060244D"/>
    <w:rsid w:val="0060375A"/>
    <w:rsid w:val="00604401"/>
    <w:rsid w:val="00605105"/>
    <w:rsid w:val="0060518A"/>
    <w:rsid w:val="0060534C"/>
    <w:rsid w:val="00605518"/>
    <w:rsid w:val="00605AEB"/>
    <w:rsid w:val="00605DD8"/>
    <w:rsid w:val="0060626A"/>
    <w:rsid w:val="00606487"/>
    <w:rsid w:val="00606A4B"/>
    <w:rsid w:val="00606AAE"/>
    <w:rsid w:val="00606CE0"/>
    <w:rsid w:val="00610362"/>
    <w:rsid w:val="00610817"/>
    <w:rsid w:val="00610A7C"/>
    <w:rsid w:val="00612B16"/>
    <w:rsid w:val="00613213"/>
    <w:rsid w:val="006136E5"/>
    <w:rsid w:val="00613E53"/>
    <w:rsid w:val="006143A0"/>
    <w:rsid w:val="00614BD8"/>
    <w:rsid w:val="006157D0"/>
    <w:rsid w:val="00615C2E"/>
    <w:rsid w:val="00616154"/>
    <w:rsid w:val="006163D4"/>
    <w:rsid w:val="00616838"/>
    <w:rsid w:val="006171D4"/>
    <w:rsid w:val="006172A3"/>
    <w:rsid w:val="006175A3"/>
    <w:rsid w:val="006179A7"/>
    <w:rsid w:val="00620AFA"/>
    <w:rsid w:val="006226D0"/>
    <w:rsid w:val="00623559"/>
    <w:rsid w:val="0062439F"/>
    <w:rsid w:val="00625181"/>
    <w:rsid w:val="00625266"/>
    <w:rsid w:val="00625C9A"/>
    <w:rsid w:val="006275B9"/>
    <w:rsid w:val="00627C30"/>
    <w:rsid w:val="00627CC2"/>
    <w:rsid w:val="00627F04"/>
    <w:rsid w:val="006307E9"/>
    <w:rsid w:val="00631451"/>
    <w:rsid w:val="00632F42"/>
    <w:rsid w:val="00633376"/>
    <w:rsid w:val="006342BC"/>
    <w:rsid w:val="00634FBF"/>
    <w:rsid w:val="00635EC0"/>
    <w:rsid w:val="006407DE"/>
    <w:rsid w:val="00641110"/>
    <w:rsid w:val="0064135A"/>
    <w:rsid w:val="006417EC"/>
    <w:rsid w:val="00641D5A"/>
    <w:rsid w:val="00641E8D"/>
    <w:rsid w:val="006421D2"/>
    <w:rsid w:val="0064243F"/>
    <w:rsid w:val="00644C63"/>
    <w:rsid w:val="006451DC"/>
    <w:rsid w:val="006460AC"/>
    <w:rsid w:val="0064654B"/>
    <w:rsid w:val="00647104"/>
    <w:rsid w:val="0065025D"/>
    <w:rsid w:val="00650C25"/>
    <w:rsid w:val="006519EE"/>
    <w:rsid w:val="00651E80"/>
    <w:rsid w:val="00651F20"/>
    <w:rsid w:val="006523E6"/>
    <w:rsid w:val="006531ED"/>
    <w:rsid w:val="00653BCB"/>
    <w:rsid w:val="006545D3"/>
    <w:rsid w:val="00654D29"/>
    <w:rsid w:val="00655024"/>
    <w:rsid w:val="006552D8"/>
    <w:rsid w:val="00655625"/>
    <w:rsid w:val="00656823"/>
    <w:rsid w:val="0065745D"/>
    <w:rsid w:val="0065751F"/>
    <w:rsid w:val="006576EF"/>
    <w:rsid w:val="00657DF5"/>
    <w:rsid w:val="006616B1"/>
    <w:rsid w:val="00661D7F"/>
    <w:rsid w:val="00662BBE"/>
    <w:rsid w:val="0066357A"/>
    <w:rsid w:val="00664F2C"/>
    <w:rsid w:val="00666DFA"/>
    <w:rsid w:val="0066751D"/>
    <w:rsid w:val="006679CA"/>
    <w:rsid w:val="00667FF0"/>
    <w:rsid w:val="00671660"/>
    <w:rsid w:val="00671AE6"/>
    <w:rsid w:val="006732D3"/>
    <w:rsid w:val="00673F0C"/>
    <w:rsid w:val="0067468B"/>
    <w:rsid w:val="00674F34"/>
    <w:rsid w:val="00675151"/>
    <w:rsid w:val="0067516C"/>
    <w:rsid w:val="0067523F"/>
    <w:rsid w:val="00676620"/>
    <w:rsid w:val="006774FD"/>
    <w:rsid w:val="00677597"/>
    <w:rsid w:val="00680F53"/>
    <w:rsid w:val="006811E7"/>
    <w:rsid w:val="006818D1"/>
    <w:rsid w:val="00682725"/>
    <w:rsid w:val="006828BC"/>
    <w:rsid w:val="00683CE8"/>
    <w:rsid w:val="0068476A"/>
    <w:rsid w:val="00684A4E"/>
    <w:rsid w:val="00685497"/>
    <w:rsid w:val="00685989"/>
    <w:rsid w:val="00685E14"/>
    <w:rsid w:val="006864E9"/>
    <w:rsid w:val="00686729"/>
    <w:rsid w:val="006870A8"/>
    <w:rsid w:val="00687C85"/>
    <w:rsid w:val="00690CD5"/>
    <w:rsid w:val="006915CF"/>
    <w:rsid w:val="00691714"/>
    <w:rsid w:val="00691D21"/>
    <w:rsid w:val="006925AC"/>
    <w:rsid w:val="00692D67"/>
    <w:rsid w:val="00692DB1"/>
    <w:rsid w:val="0069304D"/>
    <w:rsid w:val="00693338"/>
    <w:rsid w:val="006936EB"/>
    <w:rsid w:val="00695192"/>
    <w:rsid w:val="00696946"/>
    <w:rsid w:val="00696A7C"/>
    <w:rsid w:val="0069789A"/>
    <w:rsid w:val="006A0EC3"/>
    <w:rsid w:val="006A2126"/>
    <w:rsid w:val="006A2B80"/>
    <w:rsid w:val="006A3DB6"/>
    <w:rsid w:val="006A5A73"/>
    <w:rsid w:val="006A5DCB"/>
    <w:rsid w:val="006A61AB"/>
    <w:rsid w:val="006A6D84"/>
    <w:rsid w:val="006A7545"/>
    <w:rsid w:val="006A769E"/>
    <w:rsid w:val="006B1C06"/>
    <w:rsid w:val="006B3BE5"/>
    <w:rsid w:val="006B525A"/>
    <w:rsid w:val="006B5292"/>
    <w:rsid w:val="006B6C0E"/>
    <w:rsid w:val="006B767E"/>
    <w:rsid w:val="006B7AE3"/>
    <w:rsid w:val="006C09F3"/>
    <w:rsid w:val="006C371B"/>
    <w:rsid w:val="006C5C5E"/>
    <w:rsid w:val="006C6157"/>
    <w:rsid w:val="006C778F"/>
    <w:rsid w:val="006D0212"/>
    <w:rsid w:val="006D02BA"/>
    <w:rsid w:val="006D0E04"/>
    <w:rsid w:val="006D0E77"/>
    <w:rsid w:val="006D1200"/>
    <w:rsid w:val="006D47EE"/>
    <w:rsid w:val="006D5405"/>
    <w:rsid w:val="006D6509"/>
    <w:rsid w:val="006D6A8B"/>
    <w:rsid w:val="006D6F01"/>
    <w:rsid w:val="006D7460"/>
    <w:rsid w:val="006D7A74"/>
    <w:rsid w:val="006E0648"/>
    <w:rsid w:val="006E1009"/>
    <w:rsid w:val="006E1338"/>
    <w:rsid w:val="006E22AF"/>
    <w:rsid w:val="006E3709"/>
    <w:rsid w:val="006E4C66"/>
    <w:rsid w:val="006E531C"/>
    <w:rsid w:val="006E5674"/>
    <w:rsid w:val="006E5C0E"/>
    <w:rsid w:val="006E6780"/>
    <w:rsid w:val="006E69B1"/>
    <w:rsid w:val="006E7E98"/>
    <w:rsid w:val="006F0812"/>
    <w:rsid w:val="006F2055"/>
    <w:rsid w:val="006F29B6"/>
    <w:rsid w:val="006F33B8"/>
    <w:rsid w:val="006F3B73"/>
    <w:rsid w:val="006F3C5B"/>
    <w:rsid w:val="006F4315"/>
    <w:rsid w:val="006F4661"/>
    <w:rsid w:val="006F6EFF"/>
    <w:rsid w:val="006F72DF"/>
    <w:rsid w:val="00701230"/>
    <w:rsid w:val="0070139E"/>
    <w:rsid w:val="00702FE0"/>
    <w:rsid w:val="0070322A"/>
    <w:rsid w:val="00703938"/>
    <w:rsid w:val="00704F09"/>
    <w:rsid w:val="0070678B"/>
    <w:rsid w:val="007071BC"/>
    <w:rsid w:val="00707CD6"/>
    <w:rsid w:val="00707E56"/>
    <w:rsid w:val="007105C0"/>
    <w:rsid w:val="00710C02"/>
    <w:rsid w:val="00711013"/>
    <w:rsid w:val="0071144C"/>
    <w:rsid w:val="007116C8"/>
    <w:rsid w:val="007118DA"/>
    <w:rsid w:val="007119B1"/>
    <w:rsid w:val="00711E23"/>
    <w:rsid w:val="00711E59"/>
    <w:rsid w:val="007120B6"/>
    <w:rsid w:val="007124B8"/>
    <w:rsid w:val="00713313"/>
    <w:rsid w:val="00713AC9"/>
    <w:rsid w:val="00715DDB"/>
    <w:rsid w:val="00716417"/>
    <w:rsid w:val="0071677D"/>
    <w:rsid w:val="00717C4E"/>
    <w:rsid w:val="007209B3"/>
    <w:rsid w:val="00720AA4"/>
    <w:rsid w:val="00721257"/>
    <w:rsid w:val="0072224D"/>
    <w:rsid w:val="007229C9"/>
    <w:rsid w:val="00722B0F"/>
    <w:rsid w:val="00724039"/>
    <w:rsid w:val="007241A7"/>
    <w:rsid w:val="0072420A"/>
    <w:rsid w:val="0072491B"/>
    <w:rsid w:val="00724A9B"/>
    <w:rsid w:val="007256A8"/>
    <w:rsid w:val="0072575B"/>
    <w:rsid w:val="00725DB4"/>
    <w:rsid w:val="00726118"/>
    <w:rsid w:val="00726124"/>
    <w:rsid w:val="00727592"/>
    <w:rsid w:val="00727AB0"/>
    <w:rsid w:val="00727ADF"/>
    <w:rsid w:val="00730CAA"/>
    <w:rsid w:val="007318C9"/>
    <w:rsid w:val="00731D09"/>
    <w:rsid w:val="0073213A"/>
    <w:rsid w:val="007324D4"/>
    <w:rsid w:val="0073296C"/>
    <w:rsid w:val="00732BCC"/>
    <w:rsid w:val="00732DE5"/>
    <w:rsid w:val="00733377"/>
    <w:rsid w:val="007333FD"/>
    <w:rsid w:val="0073412C"/>
    <w:rsid w:val="00734B79"/>
    <w:rsid w:val="007350BD"/>
    <w:rsid w:val="007355D6"/>
    <w:rsid w:val="00735C7F"/>
    <w:rsid w:val="00736647"/>
    <w:rsid w:val="00736726"/>
    <w:rsid w:val="00736901"/>
    <w:rsid w:val="007404AD"/>
    <w:rsid w:val="007412BA"/>
    <w:rsid w:val="0074160E"/>
    <w:rsid w:val="0074186D"/>
    <w:rsid w:val="00742D88"/>
    <w:rsid w:val="00744B31"/>
    <w:rsid w:val="0074679E"/>
    <w:rsid w:val="00746E05"/>
    <w:rsid w:val="0074717F"/>
    <w:rsid w:val="007473F0"/>
    <w:rsid w:val="007475C4"/>
    <w:rsid w:val="00751188"/>
    <w:rsid w:val="0075188E"/>
    <w:rsid w:val="00752B0D"/>
    <w:rsid w:val="00755546"/>
    <w:rsid w:val="007578E9"/>
    <w:rsid w:val="007579D9"/>
    <w:rsid w:val="00757B69"/>
    <w:rsid w:val="00757E89"/>
    <w:rsid w:val="00760602"/>
    <w:rsid w:val="0076174A"/>
    <w:rsid w:val="007625C7"/>
    <w:rsid w:val="00762A6D"/>
    <w:rsid w:val="00763AF7"/>
    <w:rsid w:val="00763ED0"/>
    <w:rsid w:val="00763FC1"/>
    <w:rsid w:val="0076421A"/>
    <w:rsid w:val="0076566D"/>
    <w:rsid w:val="00766C64"/>
    <w:rsid w:val="00767EA0"/>
    <w:rsid w:val="00767F2E"/>
    <w:rsid w:val="007714D6"/>
    <w:rsid w:val="00771F04"/>
    <w:rsid w:val="0077217F"/>
    <w:rsid w:val="00773CC1"/>
    <w:rsid w:val="00774522"/>
    <w:rsid w:val="00774641"/>
    <w:rsid w:val="00775592"/>
    <w:rsid w:val="00776449"/>
    <w:rsid w:val="00776F3D"/>
    <w:rsid w:val="00777FD7"/>
    <w:rsid w:val="00780814"/>
    <w:rsid w:val="00780E4F"/>
    <w:rsid w:val="007818F8"/>
    <w:rsid w:val="007824D4"/>
    <w:rsid w:val="00782914"/>
    <w:rsid w:val="00782DC7"/>
    <w:rsid w:val="00783F31"/>
    <w:rsid w:val="00784028"/>
    <w:rsid w:val="00785592"/>
    <w:rsid w:val="007861F1"/>
    <w:rsid w:val="00786B24"/>
    <w:rsid w:val="00787137"/>
    <w:rsid w:val="007911AE"/>
    <w:rsid w:val="00794726"/>
    <w:rsid w:val="00796CBF"/>
    <w:rsid w:val="00797BBC"/>
    <w:rsid w:val="007A074B"/>
    <w:rsid w:val="007A0968"/>
    <w:rsid w:val="007A1A30"/>
    <w:rsid w:val="007A23ED"/>
    <w:rsid w:val="007A25E7"/>
    <w:rsid w:val="007A2E71"/>
    <w:rsid w:val="007A374E"/>
    <w:rsid w:val="007A5523"/>
    <w:rsid w:val="007A5A4E"/>
    <w:rsid w:val="007A5ECD"/>
    <w:rsid w:val="007A752E"/>
    <w:rsid w:val="007A76B1"/>
    <w:rsid w:val="007A7F5D"/>
    <w:rsid w:val="007B037F"/>
    <w:rsid w:val="007B047C"/>
    <w:rsid w:val="007B13A6"/>
    <w:rsid w:val="007B3827"/>
    <w:rsid w:val="007B4B04"/>
    <w:rsid w:val="007B4D66"/>
    <w:rsid w:val="007B4F5D"/>
    <w:rsid w:val="007B712C"/>
    <w:rsid w:val="007B7F89"/>
    <w:rsid w:val="007C07E1"/>
    <w:rsid w:val="007C1860"/>
    <w:rsid w:val="007C2A3F"/>
    <w:rsid w:val="007C2A50"/>
    <w:rsid w:val="007C3A5B"/>
    <w:rsid w:val="007C3A96"/>
    <w:rsid w:val="007C3DBA"/>
    <w:rsid w:val="007C4095"/>
    <w:rsid w:val="007C49AC"/>
    <w:rsid w:val="007C4E2A"/>
    <w:rsid w:val="007C597E"/>
    <w:rsid w:val="007C5D25"/>
    <w:rsid w:val="007C6B7F"/>
    <w:rsid w:val="007C79F3"/>
    <w:rsid w:val="007D031A"/>
    <w:rsid w:val="007D06A7"/>
    <w:rsid w:val="007D12F4"/>
    <w:rsid w:val="007D1370"/>
    <w:rsid w:val="007D1B04"/>
    <w:rsid w:val="007D1B5C"/>
    <w:rsid w:val="007D325F"/>
    <w:rsid w:val="007D3773"/>
    <w:rsid w:val="007D3EC9"/>
    <w:rsid w:val="007D479D"/>
    <w:rsid w:val="007D58CA"/>
    <w:rsid w:val="007D748C"/>
    <w:rsid w:val="007D7559"/>
    <w:rsid w:val="007D75C7"/>
    <w:rsid w:val="007D7CE8"/>
    <w:rsid w:val="007D7F3A"/>
    <w:rsid w:val="007E14EC"/>
    <w:rsid w:val="007E2394"/>
    <w:rsid w:val="007E733B"/>
    <w:rsid w:val="007F1C22"/>
    <w:rsid w:val="007F1C4C"/>
    <w:rsid w:val="007F21C2"/>
    <w:rsid w:val="007F2ECA"/>
    <w:rsid w:val="007F31BF"/>
    <w:rsid w:val="007F335F"/>
    <w:rsid w:val="007F4158"/>
    <w:rsid w:val="007F431F"/>
    <w:rsid w:val="007F49CB"/>
    <w:rsid w:val="007F5743"/>
    <w:rsid w:val="007F6B0F"/>
    <w:rsid w:val="008012B5"/>
    <w:rsid w:val="008017F9"/>
    <w:rsid w:val="00801965"/>
    <w:rsid w:val="00803605"/>
    <w:rsid w:val="008037BE"/>
    <w:rsid w:val="00803882"/>
    <w:rsid w:val="00803B46"/>
    <w:rsid w:val="00810010"/>
    <w:rsid w:val="008108A6"/>
    <w:rsid w:val="00810D40"/>
    <w:rsid w:val="00811835"/>
    <w:rsid w:val="00811961"/>
    <w:rsid w:val="00811CC2"/>
    <w:rsid w:val="00811DDA"/>
    <w:rsid w:val="00812134"/>
    <w:rsid w:val="00812CB8"/>
    <w:rsid w:val="0081322E"/>
    <w:rsid w:val="00813489"/>
    <w:rsid w:val="008150AD"/>
    <w:rsid w:val="0081511C"/>
    <w:rsid w:val="00815305"/>
    <w:rsid w:val="00815B57"/>
    <w:rsid w:val="00821215"/>
    <w:rsid w:val="0082195F"/>
    <w:rsid w:val="0082244E"/>
    <w:rsid w:val="00822D22"/>
    <w:rsid w:val="00822E74"/>
    <w:rsid w:val="00823338"/>
    <w:rsid w:val="00823ACE"/>
    <w:rsid w:val="0082425F"/>
    <w:rsid w:val="0082428F"/>
    <w:rsid w:val="0082483B"/>
    <w:rsid w:val="0082543C"/>
    <w:rsid w:val="0082597D"/>
    <w:rsid w:val="008268EF"/>
    <w:rsid w:val="00831759"/>
    <w:rsid w:val="00831C16"/>
    <w:rsid w:val="0083230A"/>
    <w:rsid w:val="00832781"/>
    <w:rsid w:val="00833DDE"/>
    <w:rsid w:val="00834F47"/>
    <w:rsid w:val="00835271"/>
    <w:rsid w:val="008352D0"/>
    <w:rsid w:val="0083539F"/>
    <w:rsid w:val="0083688C"/>
    <w:rsid w:val="0083723E"/>
    <w:rsid w:val="00837384"/>
    <w:rsid w:val="008373AC"/>
    <w:rsid w:val="00837C58"/>
    <w:rsid w:val="00837EE2"/>
    <w:rsid w:val="00837F4E"/>
    <w:rsid w:val="0084021E"/>
    <w:rsid w:val="00840683"/>
    <w:rsid w:val="008413B3"/>
    <w:rsid w:val="00841D9B"/>
    <w:rsid w:val="00841F44"/>
    <w:rsid w:val="00842413"/>
    <w:rsid w:val="00843AA9"/>
    <w:rsid w:val="0084553F"/>
    <w:rsid w:val="00845BC7"/>
    <w:rsid w:val="008466B4"/>
    <w:rsid w:val="00847412"/>
    <w:rsid w:val="008477F3"/>
    <w:rsid w:val="00847DBA"/>
    <w:rsid w:val="00850485"/>
    <w:rsid w:val="00853CE6"/>
    <w:rsid w:val="008544D1"/>
    <w:rsid w:val="00854DB5"/>
    <w:rsid w:val="0085504C"/>
    <w:rsid w:val="00856183"/>
    <w:rsid w:val="0086030F"/>
    <w:rsid w:val="008616EF"/>
    <w:rsid w:val="00861AD0"/>
    <w:rsid w:val="00862EFD"/>
    <w:rsid w:val="008633A1"/>
    <w:rsid w:val="00863837"/>
    <w:rsid w:val="00864793"/>
    <w:rsid w:val="00864D9F"/>
    <w:rsid w:val="00864F9B"/>
    <w:rsid w:val="0086607A"/>
    <w:rsid w:val="008664F7"/>
    <w:rsid w:val="0087136E"/>
    <w:rsid w:val="00871CC4"/>
    <w:rsid w:val="008720EE"/>
    <w:rsid w:val="00873080"/>
    <w:rsid w:val="00874720"/>
    <w:rsid w:val="00875C49"/>
    <w:rsid w:val="00877C76"/>
    <w:rsid w:val="008813AC"/>
    <w:rsid w:val="008831A3"/>
    <w:rsid w:val="00883564"/>
    <w:rsid w:val="0088368F"/>
    <w:rsid w:val="00884787"/>
    <w:rsid w:val="00884B6C"/>
    <w:rsid w:val="008872E4"/>
    <w:rsid w:val="008873FE"/>
    <w:rsid w:val="00890726"/>
    <w:rsid w:val="00891C80"/>
    <w:rsid w:val="00892357"/>
    <w:rsid w:val="0089257C"/>
    <w:rsid w:val="0089285F"/>
    <w:rsid w:val="00892CBA"/>
    <w:rsid w:val="00893B52"/>
    <w:rsid w:val="00893CEF"/>
    <w:rsid w:val="008945ED"/>
    <w:rsid w:val="00894A94"/>
    <w:rsid w:val="00894D8E"/>
    <w:rsid w:val="00894DF8"/>
    <w:rsid w:val="008953C4"/>
    <w:rsid w:val="00895F5A"/>
    <w:rsid w:val="008A0E75"/>
    <w:rsid w:val="008A2C13"/>
    <w:rsid w:val="008A36E9"/>
    <w:rsid w:val="008A387B"/>
    <w:rsid w:val="008A4241"/>
    <w:rsid w:val="008A4F74"/>
    <w:rsid w:val="008A51CD"/>
    <w:rsid w:val="008A54ED"/>
    <w:rsid w:val="008A72FD"/>
    <w:rsid w:val="008A78B3"/>
    <w:rsid w:val="008B1266"/>
    <w:rsid w:val="008B19E6"/>
    <w:rsid w:val="008B1C59"/>
    <w:rsid w:val="008B204E"/>
    <w:rsid w:val="008B2112"/>
    <w:rsid w:val="008B3B8D"/>
    <w:rsid w:val="008B3D26"/>
    <w:rsid w:val="008B588D"/>
    <w:rsid w:val="008B616A"/>
    <w:rsid w:val="008B65A8"/>
    <w:rsid w:val="008B6F4E"/>
    <w:rsid w:val="008B7136"/>
    <w:rsid w:val="008B7635"/>
    <w:rsid w:val="008B78C2"/>
    <w:rsid w:val="008B7B88"/>
    <w:rsid w:val="008C0766"/>
    <w:rsid w:val="008C08BF"/>
    <w:rsid w:val="008C1DA2"/>
    <w:rsid w:val="008C222C"/>
    <w:rsid w:val="008C3954"/>
    <w:rsid w:val="008C4107"/>
    <w:rsid w:val="008C49AB"/>
    <w:rsid w:val="008C52AE"/>
    <w:rsid w:val="008C59E2"/>
    <w:rsid w:val="008C5A85"/>
    <w:rsid w:val="008C629B"/>
    <w:rsid w:val="008C6303"/>
    <w:rsid w:val="008D1E89"/>
    <w:rsid w:val="008D233D"/>
    <w:rsid w:val="008D2888"/>
    <w:rsid w:val="008D2A57"/>
    <w:rsid w:val="008D2BD1"/>
    <w:rsid w:val="008D2EA7"/>
    <w:rsid w:val="008D40F6"/>
    <w:rsid w:val="008D55A6"/>
    <w:rsid w:val="008D6217"/>
    <w:rsid w:val="008D6453"/>
    <w:rsid w:val="008D6960"/>
    <w:rsid w:val="008D7B47"/>
    <w:rsid w:val="008E0F6E"/>
    <w:rsid w:val="008E189C"/>
    <w:rsid w:val="008E2172"/>
    <w:rsid w:val="008E2B22"/>
    <w:rsid w:val="008E2B2C"/>
    <w:rsid w:val="008E529B"/>
    <w:rsid w:val="008E5739"/>
    <w:rsid w:val="008E5C6F"/>
    <w:rsid w:val="008E5D6B"/>
    <w:rsid w:val="008E6021"/>
    <w:rsid w:val="008E6577"/>
    <w:rsid w:val="008E66A8"/>
    <w:rsid w:val="008E6D81"/>
    <w:rsid w:val="008E74B2"/>
    <w:rsid w:val="008E7E80"/>
    <w:rsid w:val="008F04F3"/>
    <w:rsid w:val="008F0A95"/>
    <w:rsid w:val="008F165C"/>
    <w:rsid w:val="008F2F61"/>
    <w:rsid w:val="008F37F8"/>
    <w:rsid w:val="008F44E1"/>
    <w:rsid w:val="008F46BA"/>
    <w:rsid w:val="008F61B6"/>
    <w:rsid w:val="0090153B"/>
    <w:rsid w:val="00902D60"/>
    <w:rsid w:val="00903678"/>
    <w:rsid w:val="009052CC"/>
    <w:rsid w:val="00905F54"/>
    <w:rsid w:val="00906CAD"/>
    <w:rsid w:val="009070F7"/>
    <w:rsid w:val="00907437"/>
    <w:rsid w:val="00907568"/>
    <w:rsid w:val="00907816"/>
    <w:rsid w:val="00910B2B"/>
    <w:rsid w:val="00910B9E"/>
    <w:rsid w:val="00911A6E"/>
    <w:rsid w:val="009128E9"/>
    <w:rsid w:val="009135BE"/>
    <w:rsid w:val="00914282"/>
    <w:rsid w:val="00914764"/>
    <w:rsid w:val="00916491"/>
    <w:rsid w:val="00916AF4"/>
    <w:rsid w:val="00916DAD"/>
    <w:rsid w:val="009173F3"/>
    <w:rsid w:val="0091756D"/>
    <w:rsid w:val="00917773"/>
    <w:rsid w:val="00920D37"/>
    <w:rsid w:val="00923099"/>
    <w:rsid w:val="0092347C"/>
    <w:rsid w:val="009238A0"/>
    <w:rsid w:val="00923916"/>
    <w:rsid w:val="00923997"/>
    <w:rsid w:val="00923D75"/>
    <w:rsid w:val="009249DB"/>
    <w:rsid w:val="00925812"/>
    <w:rsid w:val="00925D7F"/>
    <w:rsid w:val="00926A80"/>
    <w:rsid w:val="00926E31"/>
    <w:rsid w:val="00930E0B"/>
    <w:rsid w:val="0093113D"/>
    <w:rsid w:val="00932176"/>
    <w:rsid w:val="00933C2C"/>
    <w:rsid w:val="00940B57"/>
    <w:rsid w:val="00941352"/>
    <w:rsid w:val="009422C5"/>
    <w:rsid w:val="00942C16"/>
    <w:rsid w:val="00943099"/>
    <w:rsid w:val="00943596"/>
    <w:rsid w:val="00943A9D"/>
    <w:rsid w:val="00944069"/>
    <w:rsid w:val="00945311"/>
    <w:rsid w:val="00945501"/>
    <w:rsid w:val="00945710"/>
    <w:rsid w:val="00946639"/>
    <w:rsid w:val="00950148"/>
    <w:rsid w:val="00951DEA"/>
    <w:rsid w:val="0095223C"/>
    <w:rsid w:val="009526F2"/>
    <w:rsid w:val="00952AE5"/>
    <w:rsid w:val="00953D71"/>
    <w:rsid w:val="00954003"/>
    <w:rsid w:val="00954096"/>
    <w:rsid w:val="00955861"/>
    <w:rsid w:val="00955B5D"/>
    <w:rsid w:val="009561D8"/>
    <w:rsid w:val="0095620F"/>
    <w:rsid w:val="00956620"/>
    <w:rsid w:val="00956B4C"/>
    <w:rsid w:val="00957B37"/>
    <w:rsid w:val="00957D3B"/>
    <w:rsid w:val="0096048B"/>
    <w:rsid w:val="00960E38"/>
    <w:rsid w:val="00960FCA"/>
    <w:rsid w:val="009622C5"/>
    <w:rsid w:val="00963958"/>
    <w:rsid w:val="00964326"/>
    <w:rsid w:val="00964969"/>
    <w:rsid w:val="0096502D"/>
    <w:rsid w:val="009652DA"/>
    <w:rsid w:val="00965308"/>
    <w:rsid w:val="0096605D"/>
    <w:rsid w:val="009700B1"/>
    <w:rsid w:val="00970166"/>
    <w:rsid w:val="009705E8"/>
    <w:rsid w:val="0097091D"/>
    <w:rsid w:val="009738B6"/>
    <w:rsid w:val="00974A0C"/>
    <w:rsid w:val="009750DB"/>
    <w:rsid w:val="0097518C"/>
    <w:rsid w:val="0097626A"/>
    <w:rsid w:val="00977F14"/>
    <w:rsid w:val="009803BC"/>
    <w:rsid w:val="0098109D"/>
    <w:rsid w:val="00981FDE"/>
    <w:rsid w:val="009824C4"/>
    <w:rsid w:val="00983E0D"/>
    <w:rsid w:val="00986158"/>
    <w:rsid w:val="009862A4"/>
    <w:rsid w:val="00986481"/>
    <w:rsid w:val="00986B59"/>
    <w:rsid w:val="00987767"/>
    <w:rsid w:val="00990911"/>
    <w:rsid w:val="00991635"/>
    <w:rsid w:val="009919CE"/>
    <w:rsid w:val="0099273F"/>
    <w:rsid w:val="00993362"/>
    <w:rsid w:val="0099444E"/>
    <w:rsid w:val="00994774"/>
    <w:rsid w:val="00995B46"/>
    <w:rsid w:val="0099658F"/>
    <w:rsid w:val="00997A36"/>
    <w:rsid w:val="00997B82"/>
    <w:rsid w:val="00997F59"/>
    <w:rsid w:val="009A11EF"/>
    <w:rsid w:val="009A1977"/>
    <w:rsid w:val="009A19DA"/>
    <w:rsid w:val="009A1BEA"/>
    <w:rsid w:val="009A28AF"/>
    <w:rsid w:val="009A2FA9"/>
    <w:rsid w:val="009A33B4"/>
    <w:rsid w:val="009A45AD"/>
    <w:rsid w:val="009A48C9"/>
    <w:rsid w:val="009A5256"/>
    <w:rsid w:val="009A6783"/>
    <w:rsid w:val="009A6AC9"/>
    <w:rsid w:val="009A7EAA"/>
    <w:rsid w:val="009A7F95"/>
    <w:rsid w:val="009A7FD8"/>
    <w:rsid w:val="009B064F"/>
    <w:rsid w:val="009B134E"/>
    <w:rsid w:val="009B2E5B"/>
    <w:rsid w:val="009B3383"/>
    <w:rsid w:val="009B38C0"/>
    <w:rsid w:val="009B39EF"/>
    <w:rsid w:val="009B4FBC"/>
    <w:rsid w:val="009B5E23"/>
    <w:rsid w:val="009B71EE"/>
    <w:rsid w:val="009C0318"/>
    <w:rsid w:val="009C0CFF"/>
    <w:rsid w:val="009C18EB"/>
    <w:rsid w:val="009C1926"/>
    <w:rsid w:val="009C26D5"/>
    <w:rsid w:val="009C26EF"/>
    <w:rsid w:val="009C32D6"/>
    <w:rsid w:val="009C43A7"/>
    <w:rsid w:val="009C467D"/>
    <w:rsid w:val="009C4D1B"/>
    <w:rsid w:val="009C6331"/>
    <w:rsid w:val="009C7352"/>
    <w:rsid w:val="009C7CE0"/>
    <w:rsid w:val="009D069A"/>
    <w:rsid w:val="009D0927"/>
    <w:rsid w:val="009D136B"/>
    <w:rsid w:val="009D2028"/>
    <w:rsid w:val="009D2850"/>
    <w:rsid w:val="009D3EBF"/>
    <w:rsid w:val="009D3F39"/>
    <w:rsid w:val="009D432C"/>
    <w:rsid w:val="009D62FF"/>
    <w:rsid w:val="009D762D"/>
    <w:rsid w:val="009E0B02"/>
    <w:rsid w:val="009E0F98"/>
    <w:rsid w:val="009E20AA"/>
    <w:rsid w:val="009E238B"/>
    <w:rsid w:val="009E2606"/>
    <w:rsid w:val="009E39C0"/>
    <w:rsid w:val="009E4804"/>
    <w:rsid w:val="009F0838"/>
    <w:rsid w:val="009F19AA"/>
    <w:rsid w:val="009F1CBE"/>
    <w:rsid w:val="009F2FAE"/>
    <w:rsid w:val="009F45C5"/>
    <w:rsid w:val="009F4646"/>
    <w:rsid w:val="009F4D77"/>
    <w:rsid w:val="009F4DAC"/>
    <w:rsid w:val="009F4F25"/>
    <w:rsid w:val="009F5E5F"/>
    <w:rsid w:val="009F7274"/>
    <w:rsid w:val="009F7838"/>
    <w:rsid w:val="00A010AA"/>
    <w:rsid w:val="00A02473"/>
    <w:rsid w:val="00A02555"/>
    <w:rsid w:val="00A0376C"/>
    <w:rsid w:val="00A03D2F"/>
    <w:rsid w:val="00A045FC"/>
    <w:rsid w:val="00A04F50"/>
    <w:rsid w:val="00A06286"/>
    <w:rsid w:val="00A06E4E"/>
    <w:rsid w:val="00A07B17"/>
    <w:rsid w:val="00A1088B"/>
    <w:rsid w:val="00A11472"/>
    <w:rsid w:val="00A11E61"/>
    <w:rsid w:val="00A128EC"/>
    <w:rsid w:val="00A12B4D"/>
    <w:rsid w:val="00A14293"/>
    <w:rsid w:val="00A14A61"/>
    <w:rsid w:val="00A1748B"/>
    <w:rsid w:val="00A1797E"/>
    <w:rsid w:val="00A215F1"/>
    <w:rsid w:val="00A221B8"/>
    <w:rsid w:val="00A2265D"/>
    <w:rsid w:val="00A22D17"/>
    <w:rsid w:val="00A22ECB"/>
    <w:rsid w:val="00A234D2"/>
    <w:rsid w:val="00A234EC"/>
    <w:rsid w:val="00A24B2D"/>
    <w:rsid w:val="00A25303"/>
    <w:rsid w:val="00A25445"/>
    <w:rsid w:val="00A26C44"/>
    <w:rsid w:val="00A27689"/>
    <w:rsid w:val="00A30708"/>
    <w:rsid w:val="00A307BD"/>
    <w:rsid w:val="00A312EB"/>
    <w:rsid w:val="00A3219E"/>
    <w:rsid w:val="00A32612"/>
    <w:rsid w:val="00A32A30"/>
    <w:rsid w:val="00A33722"/>
    <w:rsid w:val="00A348F0"/>
    <w:rsid w:val="00A3554C"/>
    <w:rsid w:val="00A35BCC"/>
    <w:rsid w:val="00A365A7"/>
    <w:rsid w:val="00A3795F"/>
    <w:rsid w:val="00A37BD1"/>
    <w:rsid w:val="00A405CE"/>
    <w:rsid w:val="00A4233E"/>
    <w:rsid w:val="00A4235A"/>
    <w:rsid w:val="00A43542"/>
    <w:rsid w:val="00A4385F"/>
    <w:rsid w:val="00A444AE"/>
    <w:rsid w:val="00A45727"/>
    <w:rsid w:val="00A45C2C"/>
    <w:rsid w:val="00A462EE"/>
    <w:rsid w:val="00A46CD4"/>
    <w:rsid w:val="00A46EF9"/>
    <w:rsid w:val="00A47949"/>
    <w:rsid w:val="00A50994"/>
    <w:rsid w:val="00A51CE7"/>
    <w:rsid w:val="00A5252C"/>
    <w:rsid w:val="00A52B9E"/>
    <w:rsid w:val="00A52FD6"/>
    <w:rsid w:val="00A5307F"/>
    <w:rsid w:val="00A552C1"/>
    <w:rsid w:val="00A553BA"/>
    <w:rsid w:val="00A563D8"/>
    <w:rsid w:val="00A5680C"/>
    <w:rsid w:val="00A57978"/>
    <w:rsid w:val="00A57C8B"/>
    <w:rsid w:val="00A60566"/>
    <w:rsid w:val="00A60B59"/>
    <w:rsid w:val="00A60BB4"/>
    <w:rsid w:val="00A60C62"/>
    <w:rsid w:val="00A611AB"/>
    <w:rsid w:val="00A61A12"/>
    <w:rsid w:val="00A61B07"/>
    <w:rsid w:val="00A62001"/>
    <w:rsid w:val="00A622F3"/>
    <w:rsid w:val="00A62525"/>
    <w:rsid w:val="00A6487D"/>
    <w:rsid w:val="00A64949"/>
    <w:rsid w:val="00A65D3C"/>
    <w:rsid w:val="00A66084"/>
    <w:rsid w:val="00A716C6"/>
    <w:rsid w:val="00A73442"/>
    <w:rsid w:val="00A73E94"/>
    <w:rsid w:val="00A741D8"/>
    <w:rsid w:val="00A74C77"/>
    <w:rsid w:val="00A74D36"/>
    <w:rsid w:val="00A75E55"/>
    <w:rsid w:val="00A76057"/>
    <w:rsid w:val="00A76C57"/>
    <w:rsid w:val="00A77B29"/>
    <w:rsid w:val="00A808E8"/>
    <w:rsid w:val="00A80F04"/>
    <w:rsid w:val="00A82712"/>
    <w:rsid w:val="00A83F7B"/>
    <w:rsid w:val="00A84432"/>
    <w:rsid w:val="00A84C8D"/>
    <w:rsid w:val="00A852D5"/>
    <w:rsid w:val="00A86231"/>
    <w:rsid w:val="00A869AF"/>
    <w:rsid w:val="00A86AB2"/>
    <w:rsid w:val="00A870F6"/>
    <w:rsid w:val="00A87D6A"/>
    <w:rsid w:val="00A90950"/>
    <w:rsid w:val="00A90F0B"/>
    <w:rsid w:val="00A91A32"/>
    <w:rsid w:val="00A91BF9"/>
    <w:rsid w:val="00A91DC6"/>
    <w:rsid w:val="00A93624"/>
    <w:rsid w:val="00A93A84"/>
    <w:rsid w:val="00A93BDF"/>
    <w:rsid w:val="00A93CE8"/>
    <w:rsid w:val="00A93FFA"/>
    <w:rsid w:val="00A94058"/>
    <w:rsid w:val="00A9415A"/>
    <w:rsid w:val="00A947D7"/>
    <w:rsid w:val="00A94FE9"/>
    <w:rsid w:val="00A9540D"/>
    <w:rsid w:val="00A955B0"/>
    <w:rsid w:val="00A95AFC"/>
    <w:rsid w:val="00A9766E"/>
    <w:rsid w:val="00A97A21"/>
    <w:rsid w:val="00AA0454"/>
    <w:rsid w:val="00AA0527"/>
    <w:rsid w:val="00AA155F"/>
    <w:rsid w:val="00AA1AB6"/>
    <w:rsid w:val="00AA1AD4"/>
    <w:rsid w:val="00AA2D4F"/>
    <w:rsid w:val="00AA386D"/>
    <w:rsid w:val="00AA40AB"/>
    <w:rsid w:val="00AA44B2"/>
    <w:rsid w:val="00AA4B11"/>
    <w:rsid w:val="00AA4E47"/>
    <w:rsid w:val="00AA50E3"/>
    <w:rsid w:val="00AA6A94"/>
    <w:rsid w:val="00AA6EE1"/>
    <w:rsid w:val="00AA7359"/>
    <w:rsid w:val="00AA73C3"/>
    <w:rsid w:val="00AA742E"/>
    <w:rsid w:val="00AA7AB5"/>
    <w:rsid w:val="00AA7B95"/>
    <w:rsid w:val="00AB0111"/>
    <w:rsid w:val="00AB204E"/>
    <w:rsid w:val="00AB2276"/>
    <w:rsid w:val="00AB2CE4"/>
    <w:rsid w:val="00AB39B9"/>
    <w:rsid w:val="00AB4600"/>
    <w:rsid w:val="00AB4E6D"/>
    <w:rsid w:val="00AB528E"/>
    <w:rsid w:val="00AB52B1"/>
    <w:rsid w:val="00AB6553"/>
    <w:rsid w:val="00AB66F8"/>
    <w:rsid w:val="00AB72FF"/>
    <w:rsid w:val="00AB7F77"/>
    <w:rsid w:val="00AC00CA"/>
    <w:rsid w:val="00AC0D39"/>
    <w:rsid w:val="00AC164F"/>
    <w:rsid w:val="00AC3251"/>
    <w:rsid w:val="00AC3AA2"/>
    <w:rsid w:val="00AC3CB5"/>
    <w:rsid w:val="00AC456D"/>
    <w:rsid w:val="00AC47A2"/>
    <w:rsid w:val="00AC4875"/>
    <w:rsid w:val="00AC52AA"/>
    <w:rsid w:val="00AC5659"/>
    <w:rsid w:val="00AC58C0"/>
    <w:rsid w:val="00AC6783"/>
    <w:rsid w:val="00AC7281"/>
    <w:rsid w:val="00AC7E7F"/>
    <w:rsid w:val="00AD0376"/>
    <w:rsid w:val="00AD04DF"/>
    <w:rsid w:val="00AD0928"/>
    <w:rsid w:val="00AD124C"/>
    <w:rsid w:val="00AD1B35"/>
    <w:rsid w:val="00AD20F3"/>
    <w:rsid w:val="00AD2ED0"/>
    <w:rsid w:val="00AD3D77"/>
    <w:rsid w:val="00AD4782"/>
    <w:rsid w:val="00AD4B1B"/>
    <w:rsid w:val="00AD4E40"/>
    <w:rsid w:val="00AD60AE"/>
    <w:rsid w:val="00AD6F90"/>
    <w:rsid w:val="00AD7A2B"/>
    <w:rsid w:val="00AD7AD2"/>
    <w:rsid w:val="00AE0EBA"/>
    <w:rsid w:val="00AE3DED"/>
    <w:rsid w:val="00AE5B8F"/>
    <w:rsid w:val="00AE7CD5"/>
    <w:rsid w:val="00AF032B"/>
    <w:rsid w:val="00AF048E"/>
    <w:rsid w:val="00AF1328"/>
    <w:rsid w:val="00AF1ED5"/>
    <w:rsid w:val="00AF22DA"/>
    <w:rsid w:val="00AF2959"/>
    <w:rsid w:val="00AF4F64"/>
    <w:rsid w:val="00AF52E2"/>
    <w:rsid w:val="00AF7628"/>
    <w:rsid w:val="00AF7BE9"/>
    <w:rsid w:val="00B00606"/>
    <w:rsid w:val="00B00E1A"/>
    <w:rsid w:val="00B02407"/>
    <w:rsid w:val="00B0389A"/>
    <w:rsid w:val="00B03BC9"/>
    <w:rsid w:val="00B04F0D"/>
    <w:rsid w:val="00B057C1"/>
    <w:rsid w:val="00B078B7"/>
    <w:rsid w:val="00B126CD"/>
    <w:rsid w:val="00B12979"/>
    <w:rsid w:val="00B12EE6"/>
    <w:rsid w:val="00B13771"/>
    <w:rsid w:val="00B14DD0"/>
    <w:rsid w:val="00B15668"/>
    <w:rsid w:val="00B15D48"/>
    <w:rsid w:val="00B16A77"/>
    <w:rsid w:val="00B17A13"/>
    <w:rsid w:val="00B205BC"/>
    <w:rsid w:val="00B213AA"/>
    <w:rsid w:val="00B21D37"/>
    <w:rsid w:val="00B223DA"/>
    <w:rsid w:val="00B23159"/>
    <w:rsid w:val="00B23F4A"/>
    <w:rsid w:val="00B2446D"/>
    <w:rsid w:val="00B26230"/>
    <w:rsid w:val="00B26269"/>
    <w:rsid w:val="00B27C27"/>
    <w:rsid w:val="00B27EBA"/>
    <w:rsid w:val="00B3048E"/>
    <w:rsid w:val="00B30EC2"/>
    <w:rsid w:val="00B31275"/>
    <w:rsid w:val="00B32D48"/>
    <w:rsid w:val="00B33897"/>
    <w:rsid w:val="00B33978"/>
    <w:rsid w:val="00B34085"/>
    <w:rsid w:val="00B34751"/>
    <w:rsid w:val="00B34848"/>
    <w:rsid w:val="00B37242"/>
    <w:rsid w:val="00B375CD"/>
    <w:rsid w:val="00B40F5B"/>
    <w:rsid w:val="00B41FAC"/>
    <w:rsid w:val="00B4281C"/>
    <w:rsid w:val="00B42FDB"/>
    <w:rsid w:val="00B43DB6"/>
    <w:rsid w:val="00B43DF8"/>
    <w:rsid w:val="00B4472E"/>
    <w:rsid w:val="00B44C01"/>
    <w:rsid w:val="00B4543F"/>
    <w:rsid w:val="00B460D2"/>
    <w:rsid w:val="00B46543"/>
    <w:rsid w:val="00B46EC2"/>
    <w:rsid w:val="00B47EC0"/>
    <w:rsid w:val="00B51709"/>
    <w:rsid w:val="00B51C20"/>
    <w:rsid w:val="00B552F6"/>
    <w:rsid w:val="00B55489"/>
    <w:rsid w:val="00B555EC"/>
    <w:rsid w:val="00B55C2F"/>
    <w:rsid w:val="00B55EF6"/>
    <w:rsid w:val="00B57765"/>
    <w:rsid w:val="00B57E13"/>
    <w:rsid w:val="00B57F71"/>
    <w:rsid w:val="00B6049A"/>
    <w:rsid w:val="00B60805"/>
    <w:rsid w:val="00B61061"/>
    <w:rsid w:val="00B612F5"/>
    <w:rsid w:val="00B61622"/>
    <w:rsid w:val="00B61DF5"/>
    <w:rsid w:val="00B62531"/>
    <w:rsid w:val="00B6274C"/>
    <w:rsid w:val="00B62BFD"/>
    <w:rsid w:val="00B62D08"/>
    <w:rsid w:val="00B62F9E"/>
    <w:rsid w:val="00B64307"/>
    <w:rsid w:val="00B649D7"/>
    <w:rsid w:val="00B672E5"/>
    <w:rsid w:val="00B672F8"/>
    <w:rsid w:val="00B70A02"/>
    <w:rsid w:val="00B70D35"/>
    <w:rsid w:val="00B70D4F"/>
    <w:rsid w:val="00B71136"/>
    <w:rsid w:val="00B7133E"/>
    <w:rsid w:val="00B71615"/>
    <w:rsid w:val="00B72CC3"/>
    <w:rsid w:val="00B733BD"/>
    <w:rsid w:val="00B74A15"/>
    <w:rsid w:val="00B75970"/>
    <w:rsid w:val="00B76ED9"/>
    <w:rsid w:val="00B77644"/>
    <w:rsid w:val="00B779B3"/>
    <w:rsid w:val="00B80F44"/>
    <w:rsid w:val="00B81A0A"/>
    <w:rsid w:val="00B81A5B"/>
    <w:rsid w:val="00B81C5D"/>
    <w:rsid w:val="00B81D3C"/>
    <w:rsid w:val="00B830E0"/>
    <w:rsid w:val="00B834C8"/>
    <w:rsid w:val="00B83D08"/>
    <w:rsid w:val="00B84616"/>
    <w:rsid w:val="00B8600A"/>
    <w:rsid w:val="00B861C3"/>
    <w:rsid w:val="00B8660D"/>
    <w:rsid w:val="00B86619"/>
    <w:rsid w:val="00B8690E"/>
    <w:rsid w:val="00B87D3E"/>
    <w:rsid w:val="00B908F4"/>
    <w:rsid w:val="00B909D9"/>
    <w:rsid w:val="00B91018"/>
    <w:rsid w:val="00B91AFC"/>
    <w:rsid w:val="00B924D3"/>
    <w:rsid w:val="00B92531"/>
    <w:rsid w:val="00B92B45"/>
    <w:rsid w:val="00B940CF"/>
    <w:rsid w:val="00B96028"/>
    <w:rsid w:val="00B96BD4"/>
    <w:rsid w:val="00B97478"/>
    <w:rsid w:val="00B97F6F"/>
    <w:rsid w:val="00BA0385"/>
    <w:rsid w:val="00BA0C69"/>
    <w:rsid w:val="00BA1A92"/>
    <w:rsid w:val="00BA2D00"/>
    <w:rsid w:val="00BA2E77"/>
    <w:rsid w:val="00BA55C2"/>
    <w:rsid w:val="00BA6A95"/>
    <w:rsid w:val="00BA6BE1"/>
    <w:rsid w:val="00BA72A7"/>
    <w:rsid w:val="00BA7837"/>
    <w:rsid w:val="00BB0862"/>
    <w:rsid w:val="00BB169A"/>
    <w:rsid w:val="00BB16B3"/>
    <w:rsid w:val="00BB1E4C"/>
    <w:rsid w:val="00BB2707"/>
    <w:rsid w:val="00BB2C37"/>
    <w:rsid w:val="00BB2F8D"/>
    <w:rsid w:val="00BB318C"/>
    <w:rsid w:val="00BB351E"/>
    <w:rsid w:val="00BB3FF7"/>
    <w:rsid w:val="00BB4049"/>
    <w:rsid w:val="00BB4482"/>
    <w:rsid w:val="00BB4525"/>
    <w:rsid w:val="00BB4AD1"/>
    <w:rsid w:val="00BB5A98"/>
    <w:rsid w:val="00BB65BB"/>
    <w:rsid w:val="00BB6778"/>
    <w:rsid w:val="00BB707F"/>
    <w:rsid w:val="00BB7711"/>
    <w:rsid w:val="00BB79C9"/>
    <w:rsid w:val="00BB7F62"/>
    <w:rsid w:val="00BC03B0"/>
    <w:rsid w:val="00BC05FE"/>
    <w:rsid w:val="00BC1461"/>
    <w:rsid w:val="00BC1F34"/>
    <w:rsid w:val="00BC3A11"/>
    <w:rsid w:val="00BC4B87"/>
    <w:rsid w:val="00BC57AB"/>
    <w:rsid w:val="00BC7A4B"/>
    <w:rsid w:val="00BD0E61"/>
    <w:rsid w:val="00BD1063"/>
    <w:rsid w:val="00BD27D7"/>
    <w:rsid w:val="00BD2969"/>
    <w:rsid w:val="00BD3C61"/>
    <w:rsid w:val="00BD533B"/>
    <w:rsid w:val="00BD5A5E"/>
    <w:rsid w:val="00BD5B99"/>
    <w:rsid w:val="00BD5C4F"/>
    <w:rsid w:val="00BD61B7"/>
    <w:rsid w:val="00BD7409"/>
    <w:rsid w:val="00BE1842"/>
    <w:rsid w:val="00BE24C1"/>
    <w:rsid w:val="00BE390C"/>
    <w:rsid w:val="00BE39D3"/>
    <w:rsid w:val="00BE3D75"/>
    <w:rsid w:val="00BE4448"/>
    <w:rsid w:val="00BE6F1D"/>
    <w:rsid w:val="00BE7253"/>
    <w:rsid w:val="00BF05D7"/>
    <w:rsid w:val="00BF072F"/>
    <w:rsid w:val="00BF0889"/>
    <w:rsid w:val="00BF0A15"/>
    <w:rsid w:val="00BF0E01"/>
    <w:rsid w:val="00BF0ECF"/>
    <w:rsid w:val="00BF15B5"/>
    <w:rsid w:val="00BF36CB"/>
    <w:rsid w:val="00BF3772"/>
    <w:rsid w:val="00BF3870"/>
    <w:rsid w:val="00BF570C"/>
    <w:rsid w:val="00BF5BBA"/>
    <w:rsid w:val="00BF6980"/>
    <w:rsid w:val="00BF7526"/>
    <w:rsid w:val="00C00D66"/>
    <w:rsid w:val="00C02B49"/>
    <w:rsid w:val="00C03074"/>
    <w:rsid w:val="00C0325B"/>
    <w:rsid w:val="00C03869"/>
    <w:rsid w:val="00C04060"/>
    <w:rsid w:val="00C049BA"/>
    <w:rsid w:val="00C060D3"/>
    <w:rsid w:val="00C06441"/>
    <w:rsid w:val="00C07F56"/>
    <w:rsid w:val="00C07FAB"/>
    <w:rsid w:val="00C11C65"/>
    <w:rsid w:val="00C11F8A"/>
    <w:rsid w:val="00C12FFE"/>
    <w:rsid w:val="00C147FE"/>
    <w:rsid w:val="00C15323"/>
    <w:rsid w:val="00C15E6B"/>
    <w:rsid w:val="00C20476"/>
    <w:rsid w:val="00C21973"/>
    <w:rsid w:val="00C21DA4"/>
    <w:rsid w:val="00C23068"/>
    <w:rsid w:val="00C23A5E"/>
    <w:rsid w:val="00C23B34"/>
    <w:rsid w:val="00C25068"/>
    <w:rsid w:val="00C264C2"/>
    <w:rsid w:val="00C26A28"/>
    <w:rsid w:val="00C27227"/>
    <w:rsid w:val="00C2792B"/>
    <w:rsid w:val="00C305C6"/>
    <w:rsid w:val="00C31127"/>
    <w:rsid w:val="00C318C0"/>
    <w:rsid w:val="00C32B50"/>
    <w:rsid w:val="00C32D9E"/>
    <w:rsid w:val="00C337D3"/>
    <w:rsid w:val="00C33CCE"/>
    <w:rsid w:val="00C34C23"/>
    <w:rsid w:val="00C356C2"/>
    <w:rsid w:val="00C35D33"/>
    <w:rsid w:val="00C369C4"/>
    <w:rsid w:val="00C4022D"/>
    <w:rsid w:val="00C420AD"/>
    <w:rsid w:val="00C426A9"/>
    <w:rsid w:val="00C43995"/>
    <w:rsid w:val="00C4405E"/>
    <w:rsid w:val="00C44287"/>
    <w:rsid w:val="00C4597A"/>
    <w:rsid w:val="00C46B55"/>
    <w:rsid w:val="00C4749F"/>
    <w:rsid w:val="00C5020B"/>
    <w:rsid w:val="00C502D3"/>
    <w:rsid w:val="00C50CCA"/>
    <w:rsid w:val="00C522D5"/>
    <w:rsid w:val="00C53C68"/>
    <w:rsid w:val="00C5449F"/>
    <w:rsid w:val="00C54572"/>
    <w:rsid w:val="00C55BA4"/>
    <w:rsid w:val="00C56424"/>
    <w:rsid w:val="00C56AB3"/>
    <w:rsid w:val="00C574F4"/>
    <w:rsid w:val="00C600BC"/>
    <w:rsid w:val="00C60E5D"/>
    <w:rsid w:val="00C61471"/>
    <w:rsid w:val="00C61590"/>
    <w:rsid w:val="00C61CF5"/>
    <w:rsid w:val="00C627FE"/>
    <w:rsid w:val="00C63521"/>
    <w:rsid w:val="00C639BB"/>
    <w:rsid w:val="00C63A31"/>
    <w:rsid w:val="00C647F6"/>
    <w:rsid w:val="00C65B5C"/>
    <w:rsid w:val="00C65E62"/>
    <w:rsid w:val="00C65EA3"/>
    <w:rsid w:val="00C6640A"/>
    <w:rsid w:val="00C66FE8"/>
    <w:rsid w:val="00C678F5"/>
    <w:rsid w:val="00C67917"/>
    <w:rsid w:val="00C67ED6"/>
    <w:rsid w:val="00C70F2D"/>
    <w:rsid w:val="00C7323B"/>
    <w:rsid w:val="00C73622"/>
    <w:rsid w:val="00C747E8"/>
    <w:rsid w:val="00C74C12"/>
    <w:rsid w:val="00C75103"/>
    <w:rsid w:val="00C75998"/>
    <w:rsid w:val="00C76DF2"/>
    <w:rsid w:val="00C77A6A"/>
    <w:rsid w:val="00C801B2"/>
    <w:rsid w:val="00C82273"/>
    <w:rsid w:val="00C83B90"/>
    <w:rsid w:val="00C84C61"/>
    <w:rsid w:val="00C8728F"/>
    <w:rsid w:val="00C8734F"/>
    <w:rsid w:val="00C90428"/>
    <w:rsid w:val="00C90691"/>
    <w:rsid w:val="00C91560"/>
    <w:rsid w:val="00C91E19"/>
    <w:rsid w:val="00C9266B"/>
    <w:rsid w:val="00C927CE"/>
    <w:rsid w:val="00C929D2"/>
    <w:rsid w:val="00C94C42"/>
    <w:rsid w:val="00C950AB"/>
    <w:rsid w:val="00C957C9"/>
    <w:rsid w:val="00C958AF"/>
    <w:rsid w:val="00C959AA"/>
    <w:rsid w:val="00C96D55"/>
    <w:rsid w:val="00C97402"/>
    <w:rsid w:val="00CA01FF"/>
    <w:rsid w:val="00CA053F"/>
    <w:rsid w:val="00CA277C"/>
    <w:rsid w:val="00CA4143"/>
    <w:rsid w:val="00CA41AD"/>
    <w:rsid w:val="00CA4310"/>
    <w:rsid w:val="00CA461A"/>
    <w:rsid w:val="00CA6ACC"/>
    <w:rsid w:val="00CA726F"/>
    <w:rsid w:val="00CB0042"/>
    <w:rsid w:val="00CB00ED"/>
    <w:rsid w:val="00CB0177"/>
    <w:rsid w:val="00CB10EB"/>
    <w:rsid w:val="00CB1511"/>
    <w:rsid w:val="00CB196D"/>
    <w:rsid w:val="00CB1BF3"/>
    <w:rsid w:val="00CB234B"/>
    <w:rsid w:val="00CB3751"/>
    <w:rsid w:val="00CB53C7"/>
    <w:rsid w:val="00CB57E6"/>
    <w:rsid w:val="00CB59C9"/>
    <w:rsid w:val="00CB6739"/>
    <w:rsid w:val="00CB77CB"/>
    <w:rsid w:val="00CB7DF2"/>
    <w:rsid w:val="00CC130E"/>
    <w:rsid w:val="00CC17DB"/>
    <w:rsid w:val="00CC2316"/>
    <w:rsid w:val="00CC2AE2"/>
    <w:rsid w:val="00CC3759"/>
    <w:rsid w:val="00CC3C97"/>
    <w:rsid w:val="00CC3D68"/>
    <w:rsid w:val="00CC570F"/>
    <w:rsid w:val="00CC57E9"/>
    <w:rsid w:val="00CC5FC7"/>
    <w:rsid w:val="00CC6428"/>
    <w:rsid w:val="00CC6AAF"/>
    <w:rsid w:val="00CC6BFA"/>
    <w:rsid w:val="00CC6CB3"/>
    <w:rsid w:val="00CD1522"/>
    <w:rsid w:val="00CD1C7C"/>
    <w:rsid w:val="00CD25CB"/>
    <w:rsid w:val="00CD2768"/>
    <w:rsid w:val="00CD2F1A"/>
    <w:rsid w:val="00CD30B6"/>
    <w:rsid w:val="00CD41B6"/>
    <w:rsid w:val="00CD47F1"/>
    <w:rsid w:val="00CD4DD5"/>
    <w:rsid w:val="00CD4F26"/>
    <w:rsid w:val="00CD51CA"/>
    <w:rsid w:val="00CD5E7A"/>
    <w:rsid w:val="00CD5F5B"/>
    <w:rsid w:val="00CD6740"/>
    <w:rsid w:val="00CD68F2"/>
    <w:rsid w:val="00CD769D"/>
    <w:rsid w:val="00CD7DB4"/>
    <w:rsid w:val="00CE03F4"/>
    <w:rsid w:val="00CE2A5D"/>
    <w:rsid w:val="00CE2C4C"/>
    <w:rsid w:val="00CE2F8C"/>
    <w:rsid w:val="00CE4505"/>
    <w:rsid w:val="00CE49A4"/>
    <w:rsid w:val="00CE4ED7"/>
    <w:rsid w:val="00CE4FD9"/>
    <w:rsid w:val="00CE4FFD"/>
    <w:rsid w:val="00CE5733"/>
    <w:rsid w:val="00CE748E"/>
    <w:rsid w:val="00CF08A4"/>
    <w:rsid w:val="00CF08E7"/>
    <w:rsid w:val="00CF295E"/>
    <w:rsid w:val="00CF2E65"/>
    <w:rsid w:val="00CF4973"/>
    <w:rsid w:val="00CF4981"/>
    <w:rsid w:val="00CF54F1"/>
    <w:rsid w:val="00CF647F"/>
    <w:rsid w:val="00CF6D6B"/>
    <w:rsid w:val="00CF7AF3"/>
    <w:rsid w:val="00D0058C"/>
    <w:rsid w:val="00D00639"/>
    <w:rsid w:val="00D00B41"/>
    <w:rsid w:val="00D018AB"/>
    <w:rsid w:val="00D0246F"/>
    <w:rsid w:val="00D03779"/>
    <w:rsid w:val="00D04D7B"/>
    <w:rsid w:val="00D06C8D"/>
    <w:rsid w:val="00D06EA5"/>
    <w:rsid w:val="00D109D3"/>
    <w:rsid w:val="00D10DCD"/>
    <w:rsid w:val="00D11254"/>
    <w:rsid w:val="00D112BC"/>
    <w:rsid w:val="00D112E2"/>
    <w:rsid w:val="00D113FB"/>
    <w:rsid w:val="00D11CC6"/>
    <w:rsid w:val="00D123AE"/>
    <w:rsid w:val="00D12503"/>
    <w:rsid w:val="00D1296A"/>
    <w:rsid w:val="00D133E5"/>
    <w:rsid w:val="00D13915"/>
    <w:rsid w:val="00D13FA2"/>
    <w:rsid w:val="00D14CDA"/>
    <w:rsid w:val="00D15A14"/>
    <w:rsid w:val="00D16309"/>
    <w:rsid w:val="00D2001C"/>
    <w:rsid w:val="00D232AC"/>
    <w:rsid w:val="00D24D48"/>
    <w:rsid w:val="00D25079"/>
    <w:rsid w:val="00D25496"/>
    <w:rsid w:val="00D26331"/>
    <w:rsid w:val="00D27A11"/>
    <w:rsid w:val="00D30FB7"/>
    <w:rsid w:val="00D30FD3"/>
    <w:rsid w:val="00D31C1D"/>
    <w:rsid w:val="00D32BE2"/>
    <w:rsid w:val="00D32FA9"/>
    <w:rsid w:val="00D332F4"/>
    <w:rsid w:val="00D337F4"/>
    <w:rsid w:val="00D34878"/>
    <w:rsid w:val="00D349C8"/>
    <w:rsid w:val="00D34A6A"/>
    <w:rsid w:val="00D3585C"/>
    <w:rsid w:val="00D361FE"/>
    <w:rsid w:val="00D366BA"/>
    <w:rsid w:val="00D37992"/>
    <w:rsid w:val="00D37F29"/>
    <w:rsid w:val="00D40640"/>
    <w:rsid w:val="00D4088E"/>
    <w:rsid w:val="00D4157B"/>
    <w:rsid w:val="00D41FF3"/>
    <w:rsid w:val="00D422F7"/>
    <w:rsid w:val="00D42840"/>
    <w:rsid w:val="00D4289F"/>
    <w:rsid w:val="00D42D3C"/>
    <w:rsid w:val="00D43F82"/>
    <w:rsid w:val="00D453F1"/>
    <w:rsid w:val="00D4589F"/>
    <w:rsid w:val="00D45F92"/>
    <w:rsid w:val="00D47348"/>
    <w:rsid w:val="00D477F2"/>
    <w:rsid w:val="00D4780D"/>
    <w:rsid w:val="00D47CDA"/>
    <w:rsid w:val="00D52724"/>
    <w:rsid w:val="00D52D94"/>
    <w:rsid w:val="00D52E33"/>
    <w:rsid w:val="00D52E47"/>
    <w:rsid w:val="00D54684"/>
    <w:rsid w:val="00D546B4"/>
    <w:rsid w:val="00D54739"/>
    <w:rsid w:val="00D54D83"/>
    <w:rsid w:val="00D55915"/>
    <w:rsid w:val="00D55B94"/>
    <w:rsid w:val="00D56BE0"/>
    <w:rsid w:val="00D56F83"/>
    <w:rsid w:val="00D60349"/>
    <w:rsid w:val="00D61D66"/>
    <w:rsid w:val="00D62549"/>
    <w:rsid w:val="00D628CF"/>
    <w:rsid w:val="00D62D66"/>
    <w:rsid w:val="00D643E4"/>
    <w:rsid w:val="00D649FD"/>
    <w:rsid w:val="00D66096"/>
    <w:rsid w:val="00D66D50"/>
    <w:rsid w:val="00D66EFE"/>
    <w:rsid w:val="00D67572"/>
    <w:rsid w:val="00D6770F"/>
    <w:rsid w:val="00D67C46"/>
    <w:rsid w:val="00D67E55"/>
    <w:rsid w:val="00D70738"/>
    <w:rsid w:val="00D70EC4"/>
    <w:rsid w:val="00D71371"/>
    <w:rsid w:val="00D72E1D"/>
    <w:rsid w:val="00D7378E"/>
    <w:rsid w:val="00D75209"/>
    <w:rsid w:val="00D758C5"/>
    <w:rsid w:val="00D75F24"/>
    <w:rsid w:val="00D7620A"/>
    <w:rsid w:val="00D8002D"/>
    <w:rsid w:val="00D80273"/>
    <w:rsid w:val="00D816E6"/>
    <w:rsid w:val="00D832E5"/>
    <w:rsid w:val="00D84D3B"/>
    <w:rsid w:val="00D8524C"/>
    <w:rsid w:val="00D86613"/>
    <w:rsid w:val="00D8662B"/>
    <w:rsid w:val="00D86EBF"/>
    <w:rsid w:val="00D86FD1"/>
    <w:rsid w:val="00D8754E"/>
    <w:rsid w:val="00D87DE6"/>
    <w:rsid w:val="00D902C3"/>
    <w:rsid w:val="00D90B2B"/>
    <w:rsid w:val="00D90F16"/>
    <w:rsid w:val="00D90FAC"/>
    <w:rsid w:val="00D91C41"/>
    <w:rsid w:val="00D91FA5"/>
    <w:rsid w:val="00D92243"/>
    <w:rsid w:val="00D9234A"/>
    <w:rsid w:val="00D92A19"/>
    <w:rsid w:val="00D92B70"/>
    <w:rsid w:val="00D937E1"/>
    <w:rsid w:val="00D93A49"/>
    <w:rsid w:val="00D93A93"/>
    <w:rsid w:val="00D94ABA"/>
    <w:rsid w:val="00D952DD"/>
    <w:rsid w:val="00D9564D"/>
    <w:rsid w:val="00D9577A"/>
    <w:rsid w:val="00D96409"/>
    <w:rsid w:val="00D96D8D"/>
    <w:rsid w:val="00D97939"/>
    <w:rsid w:val="00DA1F8D"/>
    <w:rsid w:val="00DA330E"/>
    <w:rsid w:val="00DA412F"/>
    <w:rsid w:val="00DA4515"/>
    <w:rsid w:val="00DA4988"/>
    <w:rsid w:val="00DA4AF6"/>
    <w:rsid w:val="00DA5621"/>
    <w:rsid w:val="00DA58F7"/>
    <w:rsid w:val="00DA5C8F"/>
    <w:rsid w:val="00DA6C37"/>
    <w:rsid w:val="00DA6DCB"/>
    <w:rsid w:val="00DA6DD1"/>
    <w:rsid w:val="00DB0E54"/>
    <w:rsid w:val="00DB15D4"/>
    <w:rsid w:val="00DB297F"/>
    <w:rsid w:val="00DB2C2E"/>
    <w:rsid w:val="00DB4619"/>
    <w:rsid w:val="00DB495B"/>
    <w:rsid w:val="00DB4B3B"/>
    <w:rsid w:val="00DB4FEA"/>
    <w:rsid w:val="00DB532D"/>
    <w:rsid w:val="00DB5592"/>
    <w:rsid w:val="00DB7B43"/>
    <w:rsid w:val="00DC1464"/>
    <w:rsid w:val="00DC22C9"/>
    <w:rsid w:val="00DC3061"/>
    <w:rsid w:val="00DC3623"/>
    <w:rsid w:val="00DC4D2C"/>
    <w:rsid w:val="00DC52DC"/>
    <w:rsid w:val="00DC53F9"/>
    <w:rsid w:val="00DC5D59"/>
    <w:rsid w:val="00DC6CB9"/>
    <w:rsid w:val="00DC7B03"/>
    <w:rsid w:val="00DD0BA2"/>
    <w:rsid w:val="00DD2094"/>
    <w:rsid w:val="00DD20E5"/>
    <w:rsid w:val="00DD301F"/>
    <w:rsid w:val="00DD3D8A"/>
    <w:rsid w:val="00DD3E04"/>
    <w:rsid w:val="00DD47CE"/>
    <w:rsid w:val="00DD6890"/>
    <w:rsid w:val="00DD7268"/>
    <w:rsid w:val="00DD78DD"/>
    <w:rsid w:val="00DE0435"/>
    <w:rsid w:val="00DE04AE"/>
    <w:rsid w:val="00DE05E8"/>
    <w:rsid w:val="00DE0F7F"/>
    <w:rsid w:val="00DE18C6"/>
    <w:rsid w:val="00DE3341"/>
    <w:rsid w:val="00DE3A02"/>
    <w:rsid w:val="00DE468B"/>
    <w:rsid w:val="00DE542B"/>
    <w:rsid w:val="00DE575A"/>
    <w:rsid w:val="00DE58AA"/>
    <w:rsid w:val="00DE5CA5"/>
    <w:rsid w:val="00DE5F0A"/>
    <w:rsid w:val="00DE6561"/>
    <w:rsid w:val="00DE6C26"/>
    <w:rsid w:val="00DE706B"/>
    <w:rsid w:val="00DE7442"/>
    <w:rsid w:val="00DE76BF"/>
    <w:rsid w:val="00DE7784"/>
    <w:rsid w:val="00DF18CB"/>
    <w:rsid w:val="00DF1E05"/>
    <w:rsid w:val="00DF28F2"/>
    <w:rsid w:val="00DF404E"/>
    <w:rsid w:val="00DF664D"/>
    <w:rsid w:val="00E00908"/>
    <w:rsid w:val="00E00D89"/>
    <w:rsid w:val="00E00EB7"/>
    <w:rsid w:val="00E03445"/>
    <w:rsid w:val="00E038BE"/>
    <w:rsid w:val="00E039BA"/>
    <w:rsid w:val="00E039FE"/>
    <w:rsid w:val="00E0468A"/>
    <w:rsid w:val="00E0519E"/>
    <w:rsid w:val="00E052E3"/>
    <w:rsid w:val="00E0652B"/>
    <w:rsid w:val="00E10DF2"/>
    <w:rsid w:val="00E12212"/>
    <w:rsid w:val="00E12D42"/>
    <w:rsid w:val="00E12E1F"/>
    <w:rsid w:val="00E12FE3"/>
    <w:rsid w:val="00E130CA"/>
    <w:rsid w:val="00E13BA6"/>
    <w:rsid w:val="00E14209"/>
    <w:rsid w:val="00E155CC"/>
    <w:rsid w:val="00E15D33"/>
    <w:rsid w:val="00E166D4"/>
    <w:rsid w:val="00E167F5"/>
    <w:rsid w:val="00E16A75"/>
    <w:rsid w:val="00E17DC1"/>
    <w:rsid w:val="00E20073"/>
    <w:rsid w:val="00E21870"/>
    <w:rsid w:val="00E22103"/>
    <w:rsid w:val="00E235AC"/>
    <w:rsid w:val="00E23B58"/>
    <w:rsid w:val="00E243C5"/>
    <w:rsid w:val="00E2493F"/>
    <w:rsid w:val="00E24C8D"/>
    <w:rsid w:val="00E24DDB"/>
    <w:rsid w:val="00E24DE3"/>
    <w:rsid w:val="00E25000"/>
    <w:rsid w:val="00E25520"/>
    <w:rsid w:val="00E256D0"/>
    <w:rsid w:val="00E25952"/>
    <w:rsid w:val="00E25A6C"/>
    <w:rsid w:val="00E25E51"/>
    <w:rsid w:val="00E25F47"/>
    <w:rsid w:val="00E260AA"/>
    <w:rsid w:val="00E26B93"/>
    <w:rsid w:val="00E26BF9"/>
    <w:rsid w:val="00E27101"/>
    <w:rsid w:val="00E27828"/>
    <w:rsid w:val="00E27E33"/>
    <w:rsid w:val="00E301CB"/>
    <w:rsid w:val="00E30384"/>
    <w:rsid w:val="00E30853"/>
    <w:rsid w:val="00E3091F"/>
    <w:rsid w:val="00E30CCC"/>
    <w:rsid w:val="00E312C1"/>
    <w:rsid w:val="00E32B3F"/>
    <w:rsid w:val="00E33084"/>
    <w:rsid w:val="00E33516"/>
    <w:rsid w:val="00E33E4D"/>
    <w:rsid w:val="00E34561"/>
    <w:rsid w:val="00E34D5C"/>
    <w:rsid w:val="00E3505A"/>
    <w:rsid w:val="00E35258"/>
    <w:rsid w:val="00E35817"/>
    <w:rsid w:val="00E3673F"/>
    <w:rsid w:val="00E36769"/>
    <w:rsid w:val="00E3748D"/>
    <w:rsid w:val="00E37EE7"/>
    <w:rsid w:val="00E40231"/>
    <w:rsid w:val="00E40706"/>
    <w:rsid w:val="00E409AD"/>
    <w:rsid w:val="00E4186C"/>
    <w:rsid w:val="00E41BC9"/>
    <w:rsid w:val="00E41C2C"/>
    <w:rsid w:val="00E41F6C"/>
    <w:rsid w:val="00E4278F"/>
    <w:rsid w:val="00E43C37"/>
    <w:rsid w:val="00E44C46"/>
    <w:rsid w:val="00E44C87"/>
    <w:rsid w:val="00E45A7B"/>
    <w:rsid w:val="00E50B08"/>
    <w:rsid w:val="00E51411"/>
    <w:rsid w:val="00E531A3"/>
    <w:rsid w:val="00E53287"/>
    <w:rsid w:val="00E53A7E"/>
    <w:rsid w:val="00E53E1F"/>
    <w:rsid w:val="00E55311"/>
    <w:rsid w:val="00E55B58"/>
    <w:rsid w:val="00E560ED"/>
    <w:rsid w:val="00E56649"/>
    <w:rsid w:val="00E57AB9"/>
    <w:rsid w:val="00E6242B"/>
    <w:rsid w:val="00E6294E"/>
    <w:rsid w:val="00E62D23"/>
    <w:rsid w:val="00E63604"/>
    <w:rsid w:val="00E6394B"/>
    <w:rsid w:val="00E6412C"/>
    <w:rsid w:val="00E6505E"/>
    <w:rsid w:val="00E654B3"/>
    <w:rsid w:val="00E6551B"/>
    <w:rsid w:val="00E66077"/>
    <w:rsid w:val="00E66DDB"/>
    <w:rsid w:val="00E67609"/>
    <w:rsid w:val="00E7021C"/>
    <w:rsid w:val="00E70420"/>
    <w:rsid w:val="00E70896"/>
    <w:rsid w:val="00E7089E"/>
    <w:rsid w:val="00E70ED7"/>
    <w:rsid w:val="00E7204B"/>
    <w:rsid w:val="00E728F8"/>
    <w:rsid w:val="00E72FDC"/>
    <w:rsid w:val="00E73589"/>
    <w:rsid w:val="00E75E36"/>
    <w:rsid w:val="00E768E9"/>
    <w:rsid w:val="00E76A5B"/>
    <w:rsid w:val="00E807FC"/>
    <w:rsid w:val="00E81BD7"/>
    <w:rsid w:val="00E82388"/>
    <w:rsid w:val="00E824D1"/>
    <w:rsid w:val="00E826EB"/>
    <w:rsid w:val="00E832CE"/>
    <w:rsid w:val="00E8366E"/>
    <w:rsid w:val="00E838CA"/>
    <w:rsid w:val="00E83A36"/>
    <w:rsid w:val="00E83B68"/>
    <w:rsid w:val="00E84AE4"/>
    <w:rsid w:val="00E84E84"/>
    <w:rsid w:val="00E85234"/>
    <w:rsid w:val="00E87DDE"/>
    <w:rsid w:val="00E90045"/>
    <w:rsid w:val="00E903E5"/>
    <w:rsid w:val="00E9073E"/>
    <w:rsid w:val="00E90CDD"/>
    <w:rsid w:val="00E91121"/>
    <w:rsid w:val="00E918BE"/>
    <w:rsid w:val="00E93513"/>
    <w:rsid w:val="00E94C57"/>
    <w:rsid w:val="00E96975"/>
    <w:rsid w:val="00E96A2C"/>
    <w:rsid w:val="00E96C21"/>
    <w:rsid w:val="00E971EE"/>
    <w:rsid w:val="00E972FA"/>
    <w:rsid w:val="00EA02A2"/>
    <w:rsid w:val="00EA0A22"/>
    <w:rsid w:val="00EA1077"/>
    <w:rsid w:val="00EA22D0"/>
    <w:rsid w:val="00EA2500"/>
    <w:rsid w:val="00EA368A"/>
    <w:rsid w:val="00EA413E"/>
    <w:rsid w:val="00EA4567"/>
    <w:rsid w:val="00EA4AC3"/>
    <w:rsid w:val="00EA630C"/>
    <w:rsid w:val="00EA6883"/>
    <w:rsid w:val="00EA68AC"/>
    <w:rsid w:val="00EA7418"/>
    <w:rsid w:val="00EA7661"/>
    <w:rsid w:val="00EB01C5"/>
    <w:rsid w:val="00EB0814"/>
    <w:rsid w:val="00EB0F57"/>
    <w:rsid w:val="00EB10D3"/>
    <w:rsid w:val="00EB2248"/>
    <w:rsid w:val="00EB22CE"/>
    <w:rsid w:val="00EB269D"/>
    <w:rsid w:val="00EB3C2D"/>
    <w:rsid w:val="00EB3DBC"/>
    <w:rsid w:val="00EB3E3D"/>
    <w:rsid w:val="00EB4BC9"/>
    <w:rsid w:val="00EB5345"/>
    <w:rsid w:val="00EB6285"/>
    <w:rsid w:val="00EB7620"/>
    <w:rsid w:val="00EB77C6"/>
    <w:rsid w:val="00EB7B4A"/>
    <w:rsid w:val="00EC02F6"/>
    <w:rsid w:val="00EC15C7"/>
    <w:rsid w:val="00EC2810"/>
    <w:rsid w:val="00EC29B8"/>
    <w:rsid w:val="00EC5593"/>
    <w:rsid w:val="00EC585F"/>
    <w:rsid w:val="00EC59A8"/>
    <w:rsid w:val="00EC5B01"/>
    <w:rsid w:val="00EC5EB6"/>
    <w:rsid w:val="00EC5F7D"/>
    <w:rsid w:val="00ED0331"/>
    <w:rsid w:val="00ED0985"/>
    <w:rsid w:val="00ED1A2D"/>
    <w:rsid w:val="00ED3DC6"/>
    <w:rsid w:val="00ED3DD9"/>
    <w:rsid w:val="00ED41A3"/>
    <w:rsid w:val="00ED46A3"/>
    <w:rsid w:val="00ED4F3D"/>
    <w:rsid w:val="00ED58ED"/>
    <w:rsid w:val="00ED75D0"/>
    <w:rsid w:val="00EE0A1F"/>
    <w:rsid w:val="00EE20E8"/>
    <w:rsid w:val="00EE2971"/>
    <w:rsid w:val="00EE4528"/>
    <w:rsid w:val="00EE57F3"/>
    <w:rsid w:val="00EE5998"/>
    <w:rsid w:val="00EE6116"/>
    <w:rsid w:val="00EE662D"/>
    <w:rsid w:val="00EE7722"/>
    <w:rsid w:val="00EF0C34"/>
    <w:rsid w:val="00EF19BD"/>
    <w:rsid w:val="00EF2CE1"/>
    <w:rsid w:val="00EF368B"/>
    <w:rsid w:val="00EF42A1"/>
    <w:rsid w:val="00EF4B80"/>
    <w:rsid w:val="00EF6A09"/>
    <w:rsid w:val="00EF710E"/>
    <w:rsid w:val="00EF77DB"/>
    <w:rsid w:val="00EF7E70"/>
    <w:rsid w:val="00F0046D"/>
    <w:rsid w:val="00F006B3"/>
    <w:rsid w:val="00F016DB"/>
    <w:rsid w:val="00F0180A"/>
    <w:rsid w:val="00F01846"/>
    <w:rsid w:val="00F01B61"/>
    <w:rsid w:val="00F02B36"/>
    <w:rsid w:val="00F02FA9"/>
    <w:rsid w:val="00F036E8"/>
    <w:rsid w:val="00F037F0"/>
    <w:rsid w:val="00F03ADA"/>
    <w:rsid w:val="00F04C25"/>
    <w:rsid w:val="00F059C6"/>
    <w:rsid w:val="00F069B8"/>
    <w:rsid w:val="00F07BF3"/>
    <w:rsid w:val="00F10AD7"/>
    <w:rsid w:val="00F1128D"/>
    <w:rsid w:val="00F11CA1"/>
    <w:rsid w:val="00F12628"/>
    <w:rsid w:val="00F12EAF"/>
    <w:rsid w:val="00F1334C"/>
    <w:rsid w:val="00F133B3"/>
    <w:rsid w:val="00F140C3"/>
    <w:rsid w:val="00F14B2E"/>
    <w:rsid w:val="00F150D4"/>
    <w:rsid w:val="00F15316"/>
    <w:rsid w:val="00F15BBC"/>
    <w:rsid w:val="00F15D6B"/>
    <w:rsid w:val="00F163A2"/>
    <w:rsid w:val="00F1685D"/>
    <w:rsid w:val="00F17432"/>
    <w:rsid w:val="00F1770C"/>
    <w:rsid w:val="00F17B20"/>
    <w:rsid w:val="00F20496"/>
    <w:rsid w:val="00F20609"/>
    <w:rsid w:val="00F2089D"/>
    <w:rsid w:val="00F228E8"/>
    <w:rsid w:val="00F22EF1"/>
    <w:rsid w:val="00F24ACB"/>
    <w:rsid w:val="00F24ED4"/>
    <w:rsid w:val="00F25A0B"/>
    <w:rsid w:val="00F26492"/>
    <w:rsid w:val="00F26E0A"/>
    <w:rsid w:val="00F27B44"/>
    <w:rsid w:val="00F27EF2"/>
    <w:rsid w:val="00F30AEC"/>
    <w:rsid w:val="00F31EBB"/>
    <w:rsid w:val="00F3316C"/>
    <w:rsid w:val="00F33345"/>
    <w:rsid w:val="00F33C9A"/>
    <w:rsid w:val="00F3546F"/>
    <w:rsid w:val="00F35799"/>
    <w:rsid w:val="00F35D8E"/>
    <w:rsid w:val="00F3748C"/>
    <w:rsid w:val="00F37E55"/>
    <w:rsid w:val="00F4036C"/>
    <w:rsid w:val="00F4187D"/>
    <w:rsid w:val="00F41AD4"/>
    <w:rsid w:val="00F43962"/>
    <w:rsid w:val="00F446CE"/>
    <w:rsid w:val="00F44D6B"/>
    <w:rsid w:val="00F45016"/>
    <w:rsid w:val="00F45237"/>
    <w:rsid w:val="00F45396"/>
    <w:rsid w:val="00F454A2"/>
    <w:rsid w:val="00F46182"/>
    <w:rsid w:val="00F46641"/>
    <w:rsid w:val="00F47B6C"/>
    <w:rsid w:val="00F513CF"/>
    <w:rsid w:val="00F51D39"/>
    <w:rsid w:val="00F520EC"/>
    <w:rsid w:val="00F522F4"/>
    <w:rsid w:val="00F52A9D"/>
    <w:rsid w:val="00F52D97"/>
    <w:rsid w:val="00F53679"/>
    <w:rsid w:val="00F53C7C"/>
    <w:rsid w:val="00F54D29"/>
    <w:rsid w:val="00F55B5F"/>
    <w:rsid w:val="00F5634A"/>
    <w:rsid w:val="00F566D5"/>
    <w:rsid w:val="00F56A76"/>
    <w:rsid w:val="00F57C45"/>
    <w:rsid w:val="00F57F9E"/>
    <w:rsid w:val="00F60678"/>
    <w:rsid w:val="00F6129C"/>
    <w:rsid w:val="00F6159E"/>
    <w:rsid w:val="00F6196B"/>
    <w:rsid w:val="00F61DA4"/>
    <w:rsid w:val="00F61FB5"/>
    <w:rsid w:val="00F62805"/>
    <w:rsid w:val="00F62CFD"/>
    <w:rsid w:val="00F62D11"/>
    <w:rsid w:val="00F63A7D"/>
    <w:rsid w:val="00F670AA"/>
    <w:rsid w:val="00F6722F"/>
    <w:rsid w:val="00F705DF"/>
    <w:rsid w:val="00F707F3"/>
    <w:rsid w:val="00F72FA7"/>
    <w:rsid w:val="00F73178"/>
    <w:rsid w:val="00F73268"/>
    <w:rsid w:val="00F73628"/>
    <w:rsid w:val="00F739DE"/>
    <w:rsid w:val="00F73BE3"/>
    <w:rsid w:val="00F74E43"/>
    <w:rsid w:val="00F757AE"/>
    <w:rsid w:val="00F76FAC"/>
    <w:rsid w:val="00F77DD3"/>
    <w:rsid w:val="00F80876"/>
    <w:rsid w:val="00F819CC"/>
    <w:rsid w:val="00F81FBD"/>
    <w:rsid w:val="00F82EE2"/>
    <w:rsid w:val="00F855C6"/>
    <w:rsid w:val="00F857FB"/>
    <w:rsid w:val="00F85C8A"/>
    <w:rsid w:val="00F85DC0"/>
    <w:rsid w:val="00F86907"/>
    <w:rsid w:val="00F8706E"/>
    <w:rsid w:val="00F90400"/>
    <w:rsid w:val="00F90CA7"/>
    <w:rsid w:val="00F91284"/>
    <w:rsid w:val="00F921AE"/>
    <w:rsid w:val="00F923EC"/>
    <w:rsid w:val="00F92743"/>
    <w:rsid w:val="00F936E7"/>
    <w:rsid w:val="00F9496A"/>
    <w:rsid w:val="00F94AF4"/>
    <w:rsid w:val="00F9540C"/>
    <w:rsid w:val="00F95EE1"/>
    <w:rsid w:val="00F96DE1"/>
    <w:rsid w:val="00FA0181"/>
    <w:rsid w:val="00FA1734"/>
    <w:rsid w:val="00FA29E7"/>
    <w:rsid w:val="00FA2A2A"/>
    <w:rsid w:val="00FA2CC7"/>
    <w:rsid w:val="00FA2DAA"/>
    <w:rsid w:val="00FA4D6C"/>
    <w:rsid w:val="00FA4E09"/>
    <w:rsid w:val="00FA4E95"/>
    <w:rsid w:val="00FA7F6F"/>
    <w:rsid w:val="00FA7FCC"/>
    <w:rsid w:val="00FB03CF"/>
    <w:rsid w:val="00FB043D"/>
    <w:rsid w:val="00FB18C9"/>
    <w:rsid w:val="00FB2C69"/>
    <w:rsid w:val="00FB33F2"/>
    <w:rsid w:val="00FB3C90"/>
    <w:rsid w:val="00FB569A"/>
    <w:rsid w:val="00FB5F06"/>
    <w:rsid w:val="00FB654C"/>
    <w:rsid w:val="00FB69A0"/>
    <w:rsid w:val="00FB6DE9"/>
    <w:rsid w:val="00FB752C"/>
    <w:rsid w:val="00FC0084"/>
    <w:rsid w:val="00FC045E"/>
    <w:rsid w:val="00FC1303"/>
    <w:rsid w:val="00FC34A0"/>
    <w:rsid w:val="00FC35C3"/>
    <w:rsid w:val="00FC5BCF"/>
    <w:rsid w:val="00FC6CF2"/>
    <w:rsid w:val="00FC7A1E"/>
    <w:rsid w:val="00FD2226"/>
    <w:rsid w:val="00FD262C"/>
    <w:rsid w:val="00FD35D7"/>
    <w:rsid w:val="00FD3B11"/>
    <w:rsid w:val="00FD40DA"/>
    <w:rsid w:val="00FD44BA"/>
    <w:rsid w:val="00FD4B11"/>
    <w:rsid w:val="00FD5528"/>
    <w:rsid w:val="00FD5ED4"/>
    <w:rsid w:val="00FD5F78"/>
    <w:rsid w:val="00FD742A"/>
    <w:rsid w:val="00FD767E"/>
    <w:rsid w:val="00FD7F5B"/>
    <w:rsid w:val="00FE0EE4"/>
    <w:rsid w:val="00FE1267"/>
    <w:rsid w:val="00FE1EE8"/>
    <w:rsid w:val="00FE2F9A"/>
    <w:rsid w:val="00FE2FE7"/>
    <w:rsid w:val="00FE34D7"/>
    <w:rsid w:val="00FE420A"/>
    <w:rsid w:val="00FE4B15"/>
    <w:rsid w:val="00FE4EFC"/>
    <w:rsid w:val="00FE501E"/>
    <w:rsid w:val="00FE6000"/>
    <w:rsid w:val="00FE67C1"/>
    <w:rsid w:val="00FF0A08"/>
    <w:rsid w:val="00FF0CAC"/>
    <w:rsid w:val="00FF1186"/>
    <w:rsid w:val="00FF3108"/>
    <w:rsid w:val="00FF364E"/>
    <w:rsid w:val="00FF39ED"/>
    <w:rsid w:val="00FF4969"/>
    <w:rsid w:val="00FF4EED"/>
    <w:rsid w:val="00FF7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0EC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3A40EC"/>
    <w:pPr>
      <w:keepNext/>
      <w:widowControl w:val="0"/>
      <w:tabs>
        <w:tab w:val="left" w:pos="360"/>
      </w:tabs>
      <w:outlineLvl w:val="0"/>
    </w:pPr>
    <w:rPr>
      <w:rFonts w:ascii="Arial" w:hAnsi="Arial" w:cs="Arial"/>
      <w:b/>
      <w:bCs/>
      <w:i/>
      <w:iCs/>
      <w:kern w:val="28"/>
      <w:sz w:val="28"/>
      <w:szCs w:val="28"/>
      <w:lang w:val="en-GB"/>
    </w:rPr>
  </w:style>
  <w:style w:type="paragraph" w:styleId="Heading2">
    <w:name w:val="heading 2"/>
    <w:basedOn w:val="Normal"/>
    <w:next w:val="Normal"/>
    <w:qFormat/>
    <w:rsid w:val="003A40EC"/>
    <w:pPr>
      <w:keepNext/>
      <w:outlineLvl w:val="1"/>
    </w:pPr>
    <w:rPr>
      <w:rFonts w:ascii="Arial" w:hAnsi="Arial" w:cs="Arial"/>
      <w:b/>
      <w:bCs/>
      <w:sz w:val="22"/>
      <w:szCs w:val="22"/>
      <w:lang w:val="en-GB"/>
    </w:rPr>
  </w:style>
  <w:style w:type="paragraph" w:styleId="Heading3">
    <w:name w:val="heading 3"/>
    <w:basedOn w:val="Normal"/>
    <w:next w:val="Normal"/>
    <w:qFormat/>
    <w:rsid w:val="003A40EC"/>
    <w:pPr>
      <w:keepNext/>
      <w:outlineLvl w:val="2"/>
    </w:pPr>
    <w:rPr>
      <w:rFonts w:ascii="Arial" w:hAnsi="Arial" w:cs="Arial"/>
      <w:i/>
      <w:iCs/>
      <w:sz w:val="22"/>
      <w:szCs w:val="22"/>
      <w:lang w:val="en-GB"/>
    </w:rPr>
  </w:style>
  <w:style w:type="paragraph" w:styleId="Heading4">
    <w:name w:val="heading 4"/>
    <w:basedOn w:val="Normal"/>
    <w:next w:val="Normal"/>
    <w:qFormat/>
    <w:rsid w:val="003A40EC"/>
    <w:pPr>
      <w:keepNext/>
      <w:outlineLvl w:val="3"/>
    </w:pPr>
    <w:rPr>
      <w:rFonts w:ascii="Arial" w:hAnsi="Arial" w:cs="Arial"/>
      <w:b/>
      <w:bCs/>
      <w:i/>
      <w:iCs/>
      <w:sz w:val="22"/>
      <w:szCs w:val="22"/>
      <w:lang w:val="en-GB"/>
    </w:rPr>
  </w:style>
  <w:style w:type="paragraph" w:styleId="Heading5">
    <w:name w:val="heading 5"/>
    <w:basedOn w:val="Normal"/>
    <w:next w:val="Normal"/>
    <w:qFormat/>
    <w:rsid w:val="003A40EC"/>
    <w:pPr>
      <w:keepNext/>
      <w:widowControl w:val="0"/>
      <w:tabs>
        <w:tab w:val="left" w:pos="360"/>
      </w:tabs>
      <w:outlineLvl w:val="4"/>
    </w:pPr>
    <w:rPr>
      <w:rFonts w:ascii="Arial" w:hAnsi="Arial" w:cs="Arial"/>
      <w:b/>
      <w:bCs/>
      <w:i/>
      <w:iCs/>
      <w:sz w:val="32"/>
      <w:szCs w:val="32"/>
      <w:lang w:val="en-GB"/>
    </w:rPr>
  </w:style>
  <w:style w:type="paragraph" w:styleId="Heading6">
    <w:name w:val="heading 6"/>
    <w:basedOn w:val="Normal"/>
    <w:next w:val="Normal"/>
    <w:qFormat/>
    <w:rsid w:val="003A40EC"/>
    <w:pPr>
      <w:keepNext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rsid w:val="003A40EC"/>
    <w:pPr>
      <w:keepNext/>
      <w:tabs>
        <w:tab w:val="num" w:pos="4314"/>
        <w:tab w:val="left" w:pos="5670"/>
      </w:tabs>
      <w:suppressAutoHyphens/>
      <w:ind w:left="2835" w:firstLine="1"/>
      <w:outlineLvl w:val="6"/>
    </w:pPr>
    <w:rPr>
      <w:rFonts w:ascii="Arial" w:hAnsi="Arial" w:cs="Arial"/>
      <w:b/>
      <w:bCs/>
      <w:i/>
      <w:iCs/>
      <w:lang w:val="en-GB"/>
    </w:rPr>
  </w:style>
  <w:style w:type="paragraph" w:styleId="Heading8">
    <w:name w:val="heading 8"/>
    <w:basedOn w:val="Normal"/>
    <w:next w:val="Normal"/>
    <w:qFormat/>
    <w:rsid w:val="003A40EC"/>
    <w:pPr>
      <w:keepNext/>
      <w:outlineLvl w:val="7"/>
    </w:pPr>
    <w:rPr>
      <w:rFonts w:ascii="Arial" w:hAnsi="Arial" w:cs="Arial"/>
      <w:b/>
      <w:bCs/>
      <w:snapToGrid w:val="0"/>
      <w:color w:val="000000"/>
      <w:lang w:eastAsia="sl-SI"/>
    </w:rPr>
  </w:style>
  <w:style w:type="paragraph" w:styleId="Heading9">
    <w:name w:val="heading 9"/>
    <w:basedOn w:val="Normal"/>
    <w:next w:val="Normal"/>
    <w:qFormat/>
    <w:rsid w:val="003A40EC"/>
    <w:pPr>
      <w:keepNext/>
      <w:jc w:val="both"/>
      <w:outlineLvl w:val="8"/>
    </w:pPr>
    <w:rPr>
      <w:rFonts w:ascii="Arial" w:hAnsi="Arial" w:cs="Arial"/>
      <w:b/>
      <w:bCs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3A40EC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semiHidden/>
    <w:rsid w:val="003A40EC"/>
    <w:pPr>
      <w:tabs>
        <w:tab w:val="center" w:pos="4703"/>
        <w:tab w:val="right" w:pos="9406"/>
      </w:tabs>
    </w:pPr>
  </w:style>
  <w:style w:type="character" w:styleId="Hyperlink">
    <w:name w:val="Hyperlink"/>
    <w:basedOn w:val="DefaultParagraphFont"/>
    <w:uiPriority w:val="99"/>
    <w:semiHidden/>
    <w:rsid w:val="003A40EC"/>
    <w:rPr>
      <w:color w:val="0000FF"/>
      <w:u w:val="single"/>
    </w:rPr>
  </w:style>
  <w:style w:type="paragraph" w:customStyle="1" w:styleId="navadenpostrani">
    <w:name w:val="navaden postrani"/>
    <w:basedOn w:val="Normal"/>
    <w:rsid w:val="003A40EC"/>
    <w:pPr>
      <w:widowControl w:val="0"/>
    </w:pPr>
    <w:rPr>
      <w:rFonts w:ascii="Arial" w:hAnsi="Arial" w:cs="Arial"/>
      <w:i/>
      <w:iCs/>
      <w:sz w:val="22"/>
      <w:szCs w:val="22"/>
    </w:rPr>
  </w:style>
  <w:style w:type="paragraph" w:customStyle="1" w:styleId="PRVASTRAN">
    <w:name w:val="PRVA STRAN"/>
    <w:basedOn w:val="Normal"/>
    <w:rsid w:val="003A40EC"/>
    <w:pPr>
      <w:widowControl w:val="0"/>
      <w:tabs>
        <w:tab w:val="left" w:pos="3402"/>
      </w:tabs>
    </w:pPr>
    <w:rPr>
      <w:rFonts w:ascii="Arial" w:hAnsi="Arial" w:cs="Arial"/>
      <w:i/>
      <w:iCs/>
      <w:sz w:val="28"/>
      <w:szCs w:val="28"/>
    </w:rPr>
  </w:style>
  <w:style w:type="paragraph" w:customStyle="1" w:styleId="PRVASTRANMALI">
    <w:name w:val="PRVA STRAN MALI"/>
    <w:basedOn w:val="PRVASTRAN"/>
    <w:rsid w:val="003A40EC"/>
    <w:pPr>
      <w:tabs>
        <w:tab w:val="clear" w:pos="3402"/>
      </w:tabs>
    </w:pPr>
  </w:style>
  <w:style w:type="character" w:styleId="PageNumber">
    <w:name w:val="page number"/>
    <w:basedOn w:val="DefaultParagraphFont"/>
    <w:semiHidden/>
    <w:rsid w:val="003A40EC"/>
  </w:style>
  <w:style w:type="paragraph" w:customStyle="1" w:styleId="naslov1">
    <w:name w:val="naslov 1"/>
    <w:basedOn w:val="Normal"/>
    <w:rsid w:val="003A40EC"/>
    <w:pPr>
      <w:widowControl w:val="0"/>
    </w:pPr>
    <w:rPr>
      <w:rFonts w:ascii="Arial" w:hAnsi="Arial" w:cs="Arial"/>
      <w:b/>
      <w:bCs/>
      <w:caps/>
      <w:sz w:val="28"/>
      <w:szCs w:val="28"/>
    </w:rPr>
  </w:style>
  <w:style w:type="paragraph" w:customStyle="1" w:styleId="vnosnitext">
    <w:name w:val="vnosni text"/>
    <w:basedOn w:val="Normal"/>
    <w:rsid w:val="003A40EC"/>
    <w:pPr>
      <w:widowControl w:val="0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slov1mali">
    <w:name w:val="naslov 1 mali"/>
    <w:basedOn w:val="naslov1"/>
    <w:rsid w:val="003A40EC"/>
    <w:pPr>
      <w:ind w:firstLine="3402"/>
    </w:pPr>
    <w:rPr>
      <w:kern w:val="28"/>
    </w:rPr>
  </w:style>
  <w:style w:type="paragraph" w:customStyle="1" w:styleId="vnosVELIKI">
    <w:name w:val="vnos VELIKI"/>
    <w:basedOn w:val="Heading1"/>
    <w:rsid w:val="003A40EC"/>
    <w:pPr>
      <w:outlineLvl w:val="9"/>
    </w:pPr>
    <w:rPr>
      <w:sz w:val="24"/>
      <w:szCs w:val="24"/>
    </w:rPr>
  </w:style>
  <w:style w:type="paragraph" w:customStyle="1" w:styleId="vnosmali">
    <w:name w:val="vnos mali"/>
    <w:basedOn w:val="vnosVELIKI"/>
    <w:rsid w:val="003A40EC"/>
    <w:rPr>
      <w:b w:val="0"/>
      <w:bCs w:val="0"/>
    </w:rPr>
  </w:style>
  <w:style w:type="paragraph" w:customStyle="1" w:styleId="Slog1">
    <w:name w:val="Slog1"/>
    <w:basedOn w:val="Normal"/>
    <w:rsid w:val="003A40EC"/>
    <w:pPr>
      <w:widowControl w:val="0"/>
      <w:tabs>
        <w:tab w:val="left" w:pos="3402"/>
      </w:tabs>
    </w:pPr>
    <w:rPr>
      <w:rFonts w:ascii="Arial" w:hAnsi="Arial" w:cs="Arial"/>
      <w:b/>
      <w:bCs/>
      <w:i/>
      <w:iCs/>
      <w:caps/>
      <w:sz w:val="28"/>
      <w:szCs w:val="28"/>
    </w:rPr>
  </w:style>
  <w:style w:type="paragraph" w:styleId="DocumentMap">
    <w:name w:val="Document Map"/>
    <w:basedOn w:val="Normal"/>
    <w:semiHidden/>
    <w:rsid w:val="003A40EC"/>
    <w:pPr>
      <w:shd w:val="clear" w:color="auto" w:fill="000080"/>
    </w:pPr>
    <w:rPr>
      <w:rFonts w:ascii="Tahoma" w:hAnsi="Tahoma" w:cs="Tahoma"/>
      <w:i/>
      <w:iCs/>
      <w:sz w:val="22"/>
      <w:szCs w:val="22"/>
      <w:lang w:val="en-GB"/>
    </w:rPr>
  </w:style>
  <w:style w:type="paragraph" w:styleId="BodyTextIndent">
    <w:name w:val="Body Text Indent"/>
    <w:basedOn w:val="Normal"/>
    <w:semiHidden/>
    <w:rsid w:val="003A40EC"/>
    <w:pPr>
      <w:ind w:left="2880"/>
    </w:pPr>
    <w:rPr>
      <w:rFonts w:ascii="Arial" w:hAnsi="Arial" w:cs="Arial"/>
      <w:b/>
      <w:bCs/>
      <w:i/>
      <w:iCs/>
      <w:sz w:val="22"/>
      <w:szCs w:val="22"/>
      <w:lang w:val="en-GB"/>
    </w:rPr>
  </w:style>
  <w:style w:type="paragraph" w:styleId="BodyText">
    <w:name w:val="Body Text"/>
    <w:basedOn w:val="Normal"/>
    <w:semiHidden/>
    <w:rsid w:val="003A40EC"/>
    <w:pPr>
      <w:jc w:val="both"/>
    </w:pPr>
    <w:rPr>
      <w:rFonts w:ascii="Arial" w:hAnsi="Arial" w:cs="Arial"/>
      <w:kern w:val="28"/>
      <w:lang w:val="en-GB"/>
    </w:rPr>
  </w:style>
  <w:style w:type="paragraph" w:styleId="BodyTextIndent3">
    <w:name w:val="Body Text Indent 3"/>
    <w:basedOn w:val="Normal"/>
    <w:semiHidden/>
    <w:rsid w:val="003A40EC"/>
    <w:pPr>
      <w:ind w:left="567"/>
      <w:jc w:val="both"/>
    </w:pPr>
  </w:style>
  <w:style w:type="paragraph" w:styleId="BodyText3">
    <w:name w:val="Body Text 3"/>
    <w:basedOn w:val="Normal"/>
    <w:semiHidden/>
    <w:rsid w:val="003A40EC"/>
    <w:pPr>
      <w:spacing w:after="120"/>
    </w:pPr>
    <w:rPr>
      <w:sz w:val="16"/>
      <w:szCs w:val="16"/>
    </w:rPr>
  </w:style>
  <w:style w:type="paragraph" w:styleId="BodyTextIndent2">
    <w:name w:val="Body Text Indent 2"/>
    <w:basedOn w:val="Normal"/>
    <w:semiHidden/>
    <w:rsid w:val="003A40EC"/>
    <w:pPr>
      <w:spacing w:after="120" w:line="480" w:lineRule="auto"/>
      <w:ind w:left="283"/>
    </w:pPr>
  </w:style>
  <w:style w:type="paragraph" w:styleId="FootnoteText">
    <w:name w:val="footnote text"/>
    <w:basedOn w:val="Normal"/>
    <w:semiHidden/>
    <w:rsid w:val="003A40EC"/>
    <w:rPr>
      <w:sz w:val="20"/>
      <w:szCs w:val="20"/>
      <w:lang w:eastAsia="sl-SI"/>
    </w:rPr>
  </w:style>
  <w:style w:type="character" w:styleId="FootnoteReference">
    <w:name w:val="footnote reference"/>
    <w:basedOn w:val="DefaultParagraphFont"/>
    <w:semiHidden/>
    <w:rsid w:val="003A40EC"/>
    <w:rPr>
      <w:vertAlign w:val="superscript"/>
    </w:rPr>
  </w:style>
  <w:style w:type="paragraph" w:styleId="EndnoteText">
    <w:name w:val="endnote text"/>
    <w:basedOn w:val="Normal"/>
    <w:semiHidden/>
    <w:rsid w:val="003A40EC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3A40EC"/>
    <w:rPr>
      <w:vertAlign w:val="superscript"/>
    </w:rPr>
  </w:style>
  <w:style w:type="paragraph" w:styleId="BodyText2">
    <w:name w:val="Body Text 2"/>
    <w:basedOn w:val="Normal"/>
    <w:semiHidden/>
    <w:rsid w:val="003A40EC"/>
    <w:pPr>
      <w:spacing w:after="120" w:line="480" w:lineRule="auto"/>
    </w:pPr>
  </w:style>
  <w:style w:type="character" w:styleId="FollowedHyperlink">
    <w:name w:val="FollowedHyperlink"/>
    <w:basedOn w:val="DefaultParagraphFont"/>
    <w:uiPriority w:val="99"/>
    <w:semiHidden/>
    <w:rsid w:val="003A40EC"/>
    <w:rPr>
      <w:color w:val="800080"/>
      <w:u w:val="single"/>
    </w:rPr>
  </w:style>
  <w:style w:type="paragraph" w:customStyle="1" w:styleId="Odstavekseznama1">
    <w:name w:val="Odstavek seznama1"/>
    <w:basedOn w:val="Normal"/>
    <w:qFormat/>
    <w:rsid w:val="003A40EC"/>
    <w:pPr>
      <w:ind w:left="708"/>
    </w:pPr>
  </w:style>
  <w:style w:type="paragraph" w:styleId="BalloonText">
    <w:name w:val="Balloon Text"/>
    <w:basedOn w:val="Normal"/>
    <w:semiHidden/>
    <w:unhideWhenUsed/>
    <w:rsid w:val="003A40EC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DefaultParagraphFont"/>
    <w:semiHidden/>
    <w:rsid w:val="003A40EC"/>
    <w:rPr>
      <w:rFonts w:ascii="Tahoma" w:hAnsi="Tahoma" w:cs="Tahoma"/>
      <w:noProof w:val="0"/>
      <w:sz w:val="16"/>
      <w:szCs w:val="16"/>
      <w:lang w:val="en-US" w:eastAsia="en-US"/>
    </w:rPr>
  </w:style>
  <w:style w:type="character" w:customStyle="1" w:styleId="WW8Num2z0">
    <w:name w:val="WW8Num2z0"/>
    <w:rsid w:val="00A870F6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A870F6"/>
    <w:rPr>
      <w:rFonts w:ascii="Courier New" w:hAnsi="Courier New" w:cs="Courier New"/>
    </w:rPr>
  </w:style>
  <w:style w:type="character" w:customStyle="1" w:styleId="WW8Num2z2">
    <w:name w:val="WW8Num2z2"/>
    <w:rsid w:val="00A870F6"/>
    <w:rPr>
      <w:rFonts w:ascii="Wingdings" w:hAnsi="Wingdings"/>
    </w:rPr>
  </w:style>
  <w:style w:type="character" w:customStyle="1" w:styleId="WW8Num2z3">
    <w:name w:val="WW8Num2z3"/>
    <w:rsid w:val="00A870F6"/>
    <w:rPr>
      <w:rFonts w:ascii="Symbol" w:hAnsi="Symbol"/>
    </w:rPr>
  </w:style>
  <w:style w:type="character" w:customStyle="1" w:styleId="WW8Num3z0">
    <w:name w:val="WW8Num3z0"/>
    <w:rsid w:val="00A870F6"/>
    <w:rPr>
      <w:rFonts w:ascii="Times New Roman" w:hAnsi="Times New Roman"/>
    </w:rPr>
  </w:style>
  <w:style w:type="character" w:customStyle="1" w:styleId="WW8Num9z0">
    <w:name w:val="WW8Num9z0"/>
    <w:rsid w:val="00A870F6"/>
    <w:rPr>
      <w:rFonts w:ascii="Symbol" w:hAnsi="Symbol"/>
    </w:rPr>
  </w:style>
  <w:style w:type="character" w:customStyle="1" w:styleId="WW8Num9z1">
    <w:name w:val="WW8Num9z1"/>
    <w:rsid w:val="00A870F6"/>
    <w:rPr>
      <w:rFonts w:ascii="Courier New" w:hAnsi="Courier New" w:cs="Courier New"/>
    </w:rPr>
  </w:style>
  <w:style w:type="character" w:customStyle="1" w:styleId="WW8Num9z2">
    <w:name w:val="WW8Num9z2"/>
    <w:rsid w:val="00A870F6"/>
    <w:rPr>
      <w:rFonts w:ascii="Wingdings" w:hAnsi="Wingdings"/>
    </w:rPr>
  </w:style>
  <w:style w:type="character" w:customStyle="1" w:styleId="WW8Num25z0">
    <w:name w:val="WW8Num25z0"/>
    <w:rsid w:val="00A870F6"/>
    <w:rPr>
      <w:rFonts w:ascii="Arial" w:hAnsi="Arial"/>
      <w:sz w:val="24"/>
    </w:rPr>
  </w:style>
  <w:style w:type="character" w:customStyle="1" w:styleId="WW8Num28z0">
    <w:name w:val="WW8Num28z0"/>
    <w:rsid w:val="00A870F6"/>
    <w:rPr>
      <w:rFonts w:ascii="Arial" w:hAnsi="Arial"/>
      <w:sz w:val="24"/>
    </w:rPr>
  </w:style>
  <w:style w:type="character" w:customStyle="1" w:styleId="WW8Num29z0">
    <w:name w:val="WW8Num29z0"/>
    <w:rsid w:val="00A870F6"/>
    <w:rPr>
      <w:rFonts w:ascii="Arial" w:hAnsi="Arial"/>
      <w:sz w:val="24"/>
    </w:rPr>
  </w:style>
  <w:style w:type="character" w:customStyle="1" w:styleId="WW8Num33z0">
    <w:name w:val="WW8Num33z0"/>
    <w:rsid w:val="00A870F6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A870F6"/>
    <w:rPr>
      <w:rFonts w:ascii="Courier New" w:hAnsi="Courier New"/>
    </w:rPr>
  </w:style>
  <w:style w:type="character" w:customStyle="1" w:styleId="WW8Num33z2">
    <w:name w:val="WW8Num33z2"/>
    <w:rsid w:val="00A870F6"/>
    <w:rPr>
      <w:rFonts w:ascii="Wingdings" w:hAnsi="Wingdings"/>
    </w:rPr>
  </w:style>
  <w:style w:type="character" w:customStyle="1" w:styleId="WW8Num33z3">
    <w:name w:val="WW8Num33z3"/>
    <w:rsid w:val="00A870F6"/>
    <w:rPr>
      <w:rFonts w:ascii="Symbol" w:hAnsi="Symbol"/>
    </w:rPr>
  </w:style>
  <w:style w:type="character" w:customStyle="1" w:styleId="Privzetapisavaodstavka1">
    <w:name w:val="Privzeta pisava odstavka1"/>
    <w:rsid w:val="00A870F6"/>
  </w:style>
  <w:style w:type="character" w:customStyle="1" w:styleId="Komentar-sklic1">
    <w:name w:val="Komentar - sklic1"/>
    <w:basedOn w:val="Privzetapisavaodstavka1"/>
    <w:rsid w:val="00A870F6"/>
    <w:rPr>
      <w:sz w:val="16"/>
      <w:szCs w:val="16"/>
    </w:rPr>
  </w:style>
  <w:style w:type="paragraph" w:customStyle="1" w:styleId="Naslov10">
    <w:name w:val="Naslov1"/>
    <w:basedOn w:val="Normal"/>
    <w:next w:val="BodyText"/>
    <w:rsid w:val="00A870F6"/>
    <w:pPr>
      <w:keepNext/>
      <w:tabs>
        <w:tab w:val="left" w:pos="567"/>
      </w:tabs>
      <w:suppressAutoHyphens/>
      <w:spacing w:before="240" w:after="120"/>
      <w:jc w:val="both"/>
    </w:pPr>
    <w:rPr>
      <w:rFonts w:ascii="Arial" w:eastAsia="MS Mincho" w:hAnsi="Arial" w:cs="Tahoma"/>
      <w:sz w:val="28"/>
      <w:szCs w:val="28"/>
      <w:lang w:eastAsia="ar-SA"/>
    </w:rPr>
  </w:style>
  <w:style w:type="paragraph" w:styleId="List">
    <w:name w:val="List"/>
    <w:basedOn w:val="BodyText"/>
    <w:rsid w:val="00A870F6"/>
    <w:pPr>
      <w:tabs>
        <w:tab w:val="left" w:pos="567"/>
      </w:tabs>
      <w:suppressAutoHyphens/>
    </w:pPr>
    <w:rPr>
      <w:rFonts w:ascii="Times New Roman" w:hAnsi="Times New Roman" w:cs="Tahoma"/>
      <w:kern w:val="0"/>
      <w:szCs w:val="20"/>
      <w:lang w:eastAsia="ar-SA"/>
    </w:rPr>
  </w:style>
  <w:style w:type="paragraph" w:customStyle="1" w:styleId="Napis1">
    <w:name w:val="Napis1"/>
    <w:basedOn w:val="Normal"/>
    <w:next w:val="Normal"/>
    <w:rsid w:val="00A870F6"/>
    <w:pPr>
      <w:tabs>
        <w:tab w:val="left" w:pos="567"/>
      </w:tabs>
      <w:suppressAutoHyphens/>
      <w:spacing w:before="120" w:after="120"/>
      <w:jc w:val="both"/>
    </w:pPr>
    <w:rPr>
      <w:b/>
      <w:bCs/>
      <w:sz w:val="20"/>
      <w:szCs w:val="20"/>
      <w:lang w:eastAsia="ar-SA"/>
    </w:rPr>
  </w:style>
  <w:style w:type="paragraph" w:customStyle="1" w:styleId="Kazalo">
    <w:name w:val="Kazalo"/>
    <w:basedOn w:val="Normal"/>
    <w:rsid w:val="00A870F6"/>
    <w:pPr>
      <w:suppressLineNumbers/>
      <w:tabs>
        <w:tab w:val="left" w:pos="567"/>
      </w:tabs>
      <w:suppressAutoHyphens/>
      <w:jc w:val="both"/>
    </w:pPr>
    <w:rPr>
      <w:rFonts w:cs="Tahoma"/>
      <w:lang w:eastAsia="ar-SA"/>
    </w:rPr>
  </w:style>
  <w:style w:type="paragraph" w:customStyle="1" w:styleId="Telobesedila21">
    <w:name w:val="Telo besedila 21"/>
    <w:basedOn w:val="Normal"/>
    <w:rsid w:val="00A870F6"/>
    <w:pPr>
      <w:tabs>
        <w:tab w:val="left" w:pos="567"/>
      </w:tabs>
      <w:suppressAutoHyphens/>
      <w:jc w:val="both"/>
    </w:pPr>
    <w:rPr>
      <w:color w:val="FF0000"/>
      <w:lang w:eastAsia="ar-SA"/>
    </w:rPr>
  </w:style>
  <w:style w:type="paragraph" w:customStyle="1" w:styleId="Vpis">
    <w:name w:val="Vpis"/>
    <w:basedOn w:val="Normal"/>
    <w:rsid w:val="00A870F6"/>
    <w:pPr>
      <w:tabs>
        <w:tab w:val="left" w:pos="567"/>
      </w:tabs>
      <w:suppressAutoHyphens/>
      <w:jc w:val="center"/>
    </w:pPr>
    <w:rPr>
      <w:rFonts w:ascii="Arial" w:hAnsi="Arial"/>
      <w:b/>
      <w:i/>
      <w:lang w:eastAsia="ar-SA"/>
    </w:rPr>
  </w:style>
  <w:style w:type="paragraph" w:customStyle="1" w:styleId="Opis">
    <w:name w:val="Opis"/>
    <w:basedOn w:val="Normal"/>
    <w:rsid w:val="00A870F6"/>
    <w:pPr>
      <w:tabs>
        <w:tab w:val="left" w:pos="567"/>
      </w:tabs>
      <w:suppressAutoHyphens/>
      <w:jc w:val="center"/>
    </w:pPr>
    <w:rPr>
      <w:rFonts w:ascii="Arial" w:hAnsi="Arial"/>
      <w:bCs/>
      <w:sz w:val="20"/>
      <w:lang w:eastAsia="ar-SA"/>
    </w:rPr>
  </w:style>
  <w:style w:type="paragraph" w:customStyle="1" w:styleId="Vtabeli">
    <w:name w:val="V tabeli"/>
    <w:basedOn w:val="Normal"/>
    <w:rsid w:val="00A870F6"/>
    <w:pPr>
      <w:tabs>
        <w:tab w:val="left" w:pos="567"/>
      </w:tabs>
      <w:suppressAutoHyphens/>
      <w:spacing w:before="60"/>
      <w:jc w:val="both"/>
    </w:pPr>
    <w:rPr>
      <w:lang w:eastAsia="ar-SA"/>
    </w:rPr>
  </w:style>
  <w:style w:type="paragraph" w:customStyle="1" w:styleId="Pozicije">
    <w:name w:val="Pozicije"/>
    <w:basedOn w:val="Heading1"/>
    <w:next w:val="Normal"/>
    <w:rsid w:val="00A870F6"/>
    <w:pPr>
      <w:pageBreakBefore/>
      <w:widowControl/>
      <w:tabs>
        <w:tab w:val="clear" w:pos="360"/>
        <w:tab w:val="left" w:pos="567"/>
      </w:tabs>
      <w:suppressAutoHyphens/>
      <w:spacing w:after="240"/>
      <w:jc w:val="right"/>
    </w:pPr>
    <w:rPr>
      <w:rFonts w:ascii="Times New Roman" w:hAnsi="Times New Roman"/>
      <w:i w:val="0"/>
      <w:iCs w:val="0"/>
      <w:caps/>
      <w:kern w:val="1"/>
      <w:lang w:val="sl-SI" w:eastAsia="ar-SA"/>
    </w:rPr>
  </w:style>
  <w:style w:type="paragraph" w:customStyle="1" w:styleId="Komentar-besedilo1">
    <w:name w:val="Komentar - besedilo1"/>
    <w:basedOn w:val="Normal"/>
    <w:rsid w:val="00A870F6"/>
    <w:pPr>
      <w:tabs>
        <w:tab w:val="left" w:pos="567"/>
      </w:tabs>
      <w:suppressAutoHyphens/>
      <w:jc w:val="both"/>
    </w:pPr>
    <w:rPr>
      <w:sz w:val="20"/>
      <w:szCs w:val="20"/>
      <w:lang w:eastAsia="ar-SA"/>
    </w:rPr>
  </w:style>
  <w:style w:type="paragraph" w:styleId="CommentText">
    <w:name w:val="annotation text"/>
    <w:basedOn w:val="Normal"/>
    <w:semiHidden/>
    <w:rsid w:val="00A870F6"/>
    <w:rPr>
      <w:sz w:val="20"/>
      <w:szCs w:val="20"/>
    </w:rPr>
  </w:style>
  <w:style w:type="paragraph" w:styleId="CommentSubject">
    <w:name w:val="annotation subject"/>
    <w:basedOn w:val="Komentar-besedilo1"/>
    <w:next w:val="Komentar-besedilo1"/>
    <w:rsid w:val="00A870F6"/>
    <w:rPr>
      <w:b/>
      <w:bCs/>
    </w:rPr>
  </w:style>
  <w:style w:type="paragraph" w:customStyle="1" w:styleId="tekstvmes">
    <w:name w:val="tekst vmes"/>
    <w:basedOn w:val="Normal"/>
    <w:rsid w:val="00A870F6"/>
    <w:pPr>
      <w:tabs>
        <w:tab w:val="left" w:pos="567"/>
      </w:tabs>
      <w:suppressAutoHyphens/>
      <w:jc w:val="center"/>
    </w:pPr>
    <w:rPr>
      <w:rFonts w:ascii="Arial" w:hAnsi="Arial"/>
      <w:bCs/>
      <w:iCs/>
      <w:sz w:val="18"/>
      <w:szCs w:val="22"/>
      <w:lang w:eastAsia="ar-SA"/>
    </w:rPr>
  </w:style>
  <w:style w:type="paragraph" w:styleId="TOC1">
    <w:name w:val="toc 1"/>
    <w:basedOn w:val="Normal"/>
    <w:next w:val="Normal"/>
    <w:rsid w:val="00A870F6"/>
    <w:pPr>
      <w:tabs>
        <w:tab w:val="left" w:pos="515"/>
        <w:tab w:val="left" w:pos="567"/>
        <w:tab w:val="right" w:pos="9344"/>
      </w:tabs>
      <w:suppressAutoHyphens/>
      <w:spacing w:before="240" w:after="120"/>
    </w:pPr>
    <w:rPr>
      <w:b/>
      <w:bCs/>
      <w:caps/>
      <w:sz w:val="22"/>
      <w:szCs w:val="22"/>
      <w:u w:val="single"/>
      <w:lang w:eastAsia="ar-SA"/>
    </w:rPr>
  </w:style>
  <w:style w:type="paragraph" w:styleId="TOC2">
    <w:name w:val="toc 2"/>
    <w:basedOn w:val="Normal"/>
    <w:next w:val="Normal"/>
    <w:rsid w:val="00A870F6"/>
    <w:pPr>
      <w:tabs>
        <w:tab w:val="left" w:pos="567"/>
      </w:tabs>
      <w:suppressAutoHyphens/>
    </w:pPr>
    <w:rPr>
      <w:b/>
      <w:bCs/>
      <w:smallCaps/>
      <w:sz w:val="22"/>
      <w:szCs w:val="22"/>
      <w:lang w:eastAsia="ar-SA"/>
    </w:rPr>
  </w:style>
  <w:style w:type="paragraph" w:styleId="TOC3">
    <w:name w:val="toc 3"/>
    <w:basedOn w:val="Normal"/>
    <w:next w:val="Normal"/>
    <w:rsid w:val="00A870F6"/>
    <w:pPr>
      <w:tabs>
        <w:tab w:val="left" w:pos="567"/>
      </w:tabs>
      <w:suppressAutoHyphens/>
    </w:pPr>
    <w:rPr>
      <w:smallCaps/>
      <w:sz w:val="22"/>
      <w:szCs w:val="22"/>
      <w:lang w:eastAsia="ar-SA"/>
    </w:rPr>
  </w:style>
  <w:style w:type="paragraph" w:styleId="TOC4">
    <w:name w:val="toc 4"/>
    <w:basedOn w:val="Normal"/>
    <w:next w:val="Normal"/>
    <w:rsid w:val="00A870F6"/>
    <w:pPr>
      <w:tabs>
        <w:tab w:val="left" w:pos="567"/>
      </w:tabs>
      <w:suppressAutoHyphens/>
    </w:pPr>
    <w:rPr>
      <w:sz w:val="22"/>
      <w:szCs w:val="22"/>
      <w:lang w:eastAsia="ar-SA"/>
    </w:rPr>
  </w:style>
  <w:style w:type="paragraph" w:styleId="TOC5">
    <w:name w:val="toc 5"/>
    <w:basedOn w:val="Normal"/>
    <w:next w:val="Normal"/>
    <w:rsid w:val="00A870F6"/>
    <w:pPr>
      <w:tabs>
        <w:tab w:val="left" w:pos="567"/>
      </w:tabs>
      <w:suppressAutoHyphens/>
    </w:pPr>
    <w:rPr>
      <w:sz w:val="22"/>
      <w:szCs w:val="22"/>
      <w:lang w:eastAsia="ar-SA"/>
    </w:rPr>
  </w:style>
  <w:style w:type="paragraph" w:styleId="TOC6">
    <w:name w:val="toc 6"/>
    <w:basedOn w:val="Normal"/>
    <w:next w:val="Normal"/>
    <w:rsid w:val="00A870F6"/>
    <w:pPr>
      <w:tabs>
        <w:tab w:val="left" w:pos="567"/>
      </w:tabs>
      <w:suppressAutoHyphens/>
    </w:pPr>
    <w:rPr>
      <w:sz w:val="22"/>
      <w:szCs w:val="22"/>
      <w:lang w:eastAsia="ar-SA"/>
    </w:rPr>
  </w:style>
  <w:style w:type="paragraph" w:styleId="TOC7">
    <w:name w:val="toc 7"/>
    <w:basedOn w:val="Normal"/>
    <w:next w:val="Normal"/>
    <w:rsid w:val="00A870F6"/>
    <w:pPr>
      <w:tabs>
        <w:tab w:val="left" w:pos="567"/>
      </w:tabs>
      <w:suppressAutoHyphens/>
    </w:pPr>
    <w:rPr>
      <w:sz w:val="22"/>
      <w:szCs w:val="22"/>
      <w:lang w:eastAsia="ar-SA"/>
    </w:rPr>
  </w:style>
  <w:style w:type="paragraph" w:styleId="TOC8">
    <w:name w:val="toc 8"/>
    <w:basedOn w:val="Normal"/>
    <w:next w:val="Normal"/>
    <w:rsid w:val="00A870F6"/>
    <w:pPr>
      <w:tabs>
        <w:tab w:val="left" w:pos="567"/>
      </w:tabs>
      <w:suppressAutoHyphens/>
    </w:pPr>
    <w:rPr>
      <w:sz w:val="22"/>
      <w:szCs w:val="22"/>
      <w:lang w:eastAsia="ar-SA"/>
    </w:rPr>
  </w:style>
  <w:style w:type="paragraph" w:styleId="TOC9">
    <w:name w:val="toc 9"/>
    <w:basedOn w:val="Normal"/>
    <w:next w:val="Normal"/>
    <w:rsid w:val="00A870F6"/>
    <w:pPr>
      <w:tabs>
        <w:tab w:val="left" w:pos="567"/>
      </w:tabs>
      <w:suppressAutoHyphens/>
    </w:pPr>
    <w:rPr>
      <w:sz w:val="22"/>
      <w:szCs w:val="22"/>
      <w:lang w:eastAsia="ar-SA"/>
    </w:rPr>
  </w:style>
  <w:style w:type="paragraph" w:customStyle="1" w:styleId="Naslov11">
    <w:name w:val="Naslov 11"/>
    <w:basedOn w:val="Normal"/>
    <w:rsid w:val="00A870F6"/>
    <w:pPr>
      <w:pageBreakBefore/>
      <w:tabs>
        <w:tab w:val="left" w:pos="567"/>
        <w:tab w:val="num" w:pos="851"/>
      </w:tabs>
      <w:suppressAutoHyphens/>
      <w:spacing w:before="240" w:after="60"/>
      <w:ind w:left="851" w:hanging="491"/>
      <w:jc w:val="both"/>
    </w:pPr>
    <w:rPr>
      <w:rFonts w:ascii="Arial" w:hAnsi="Arial"/>
      <w:b/>
      <w:lang w:eastAsia="ar-SA"/>
    </w:rPr>
  </w:style>
  <w:style w:type="paragraph" w:customStyle="1" w:styleId="Naslov21">
    <w:name w:val="Naslov 21"/>
    <w:basedOn w:val="Heading2"/>
    <w:rsid w:val="00A870F6"/>
    <w:pPr>
      <w:tabs>
        <w:tab w:val="left" w:pos="567"/>
      </w:tabs>
      <w:suppressAutoHyphens/>
      <w:spacing w:before="360" w:after="240"/>
    </w:pPr>
    <w:rPr>
      <w:rFonts w:ascii="Times New Roman" w:hAnsi="Times New Roman"/>
      <w:b w:val="0"/>
      <w:bCs w:val="0"/>
      <w:iCs/>
      <w:caps/>
      <w:kern w:val="1"/>
      <w:sz w:val="28"/>
      <w:szCs w:val="28"/>
      <w:lang w:val="sl-SI" w:eastAsia="ar-SA"/>
    </w:rPr>
  </w:style>
  <w:style w:type="paragraph" w:customStyle="1" w:styleId="Naslov31">
    <w:name w:val="Naslov 31"/>
    <w:basedOn w:val="Heading3"/>
    <w:rsid w:val="00A870F6"/>
    <w:pPr>
      <w:tabs>
        <w:tab w:val="left" w:pos="567"/>
      </w:tabs>
      <w:suppressAutoHyphens/>
      <w:spacing w:before="240" w:after="120"/>
    </w:pPr>
    <w:rPr>
      <w:b/>
      <w:i w:val="0"/>
      <w:iCs w:val="0"/>
      <w:kern w:val="1"/>
      <w:sz w:val="24"/>
      <w:szCs w:val="24"/>
      <w:lang w:val="sl-SI" w:eastAsia="ar-SA"/>
    </w:rPr>
  </w:style>
  <w:style w:type="paragraph" w:customStyle="1" w:styleId="Naslov41">
    <w:name w:val="Naslov 41"/>
    <w:basedOn w:val="Heading4"/>
    <w:rsid w:val="00A870F6"/>
    <w:pPr>
      <w:tabs>
        <w:tab w:val="left" w:pos="567"/>
      </w:tabs>
      <w:suppressAutoHyphens/>
      <w:spacing w:before="360" w:after="240"/>
    </w:pPr>
    <w:rPr>
      <w:b w:val="0"/>
      <w:i w:val="0"/>
      <w:iCs w:val="0"/>
      <w:caps/>
      <w:kern w:val="1"/>
      <w:sz w:val="24"/>
      <w:szCs w:val="24"/>
      <w:lang w:val="sl-SI" w:eastAsia="ar-SA"/>
    </w:rPr>
  </w:style>
  <w:style w:type="paragraph" w:customStyle="1" w:styleId="Vpisnaslov">
    <w:name w:val="Vpis_naslov"/>
    <w:basedOn w:val="Normal"/>
    <w:rsid w:val="00A870F6"/>
    <w:pPr>
      <w:keepNext/>
      <w:tabs>
        <w:tab w:val="left" w:pos="567"/>
      </w:tabs>
      <w:suppressAutoHyphens/>
      <w:spacing w:before="360"/>
      <w:jc w:val="center"/>
    </w:pPr>
    <w:rPr>
      <w:rFonts w:ascii="Arial" w:hAnsi="Arial"/>
      <w:sz w:val="22"/>
      <w:lang w:eastAsia="ar-SA"/>
    </w:rPr>
  </w:style>
  <w:style w:type="paragraph" w:customStyle="1" w:styleId="Slika">
    <w:name w:val="Slika"/>
    <w:basedOn w:val="Normal"/>
    <w:next w:val="Normal"/>
    <w:rsid w:val="00A870F6"/>
    <w:pPr>
      <w:tabs>
        <w:tab w:val="left" w:pos="567"/>
      </w:tabs>
      <w:suppressAutoHyphens/>
      <w:jc w:val="center"/>
    </w:pPr>
    <w:rPr>
      <w:lang w:eastAsia="ar-SA"/>
    </w:rPr>
  </w:style>
  <w:style w:type="paragraph" w:customStyle="1" w:styleId="Vsebinatabele">
    <w:name w:val="Vsebina tabele"/>
    <w:basedOn w:val="Normal"/>
    <w:rsid w:val="00A870F6"/>
    <w:pPr>
      <w:suppressLineNumbers/>
      <w:tabs>
        <w:tab w:val="left" w:pos="567"/>
      </w:tabs>
      <w:suppressAutoHyphens/>
      <w:jc w:val="both"/>
    </w:pPr>
    <w:rPr>
      <w:lang w:eastAsia="ar-SA"/>
    </w:rPr>
  </w:style>
  <w:style w:type="paragraph" w:customStyle="1" w:styleId="Naslovtabele">
    <w:name w:val="Naslov tabele"/>
    <w:basedOn w:val="Vsebinatabele"/>
    <w:rsid w:val="00A870F6"/>
    <w:pPr>
      <w:jc w:val="center"/>
    </w:pPr>
    <w:rPr>
      <w:b/>
      <w:bCs/>
    </w:rPr>
  </w:style>
  <w:style w:type="paragraph" w:customStyle="1" w:styleId="Vsebina10">
    <w:name w:val="Vsebina 10"/>
    <w:basedOn w:val="Kazalo"/>
    <w:rsid w:val="00A870F6"/>
    <w:pPr>
      <w:tabs>
        <w:tab w:val="right" w:leader="dot" w:pos="9637"/>
      </w:tabs>
      <w:ind w:left="2547"/>
    </w:pPr>
  </w:style>
  <w:style w:type="paragraph" w:styleId="NoSpacing">
    <w:name w:val="No Spacing"/>
    <w:uiPriority w:val="1"/>
    <w:qFormat/>
    <w:rsid w:val="009C467D"/>
    <w:rPr>
      <w:sz w:val="24"/>
      <w:szCs w:val="24"/>
      <w:lang w:eastAsia="en-US"/>
    </w:rPr>
  </w:style>
  <w:style w:type="paragraph" w:customStyle="1" w:styleId="font0">
    <w:name w:val="font0"/>
    <w:basedOn w:val="Normal"/>
    <w:rsid w:val="00341DAA"/>
    <w:pPr>
      <w:spacing w:before="100" w:beforeAutospacing="1" w:after="100" w:afterAutospacing="1"/>
    </w:pPr>
    <w:rPr>
      <w:rFonts w:ascii="Tahoma" w:hAnsi="Tahoma" w:cs="Tahoma"/>
      <w:sz w:val="20"/>
      <w:szCs w:val="20"/>
      <w:lang w:eastAsia="sl-SI"/>
    </w:rPr>
  </w:style>
  <w:style w:type="paragraph" w:customStyle="1" w:styleId="font5">
    <w:name w:val="font5"/>
    <w:basedOn w:val="Normal"/>
    <w:rsid w:val="00341DAA"/>
    <w:pPr>
      <w:spacing w:before="100" w:beforeAutospacing="1" w:after="100" w:afterAutospacing="1"/>
    </w:pPr>
    <w:rPr>
      <w:rFonts w:ascii="Arial" w:hAnsi="Arial" w:cs="Arial"/>
      <w:sz w:val="20"/>
      <w:szCs w:val="20"/>
      <w:lang w:eastAsia="sl-SI"/>
    </w:rPr>
  </w:style>
  <w:style w:type="paragraph" w:customStyle="1" w:styleId="font6">
    <w:name w:val="font6"/>
    <w:basedOn w:val="Normal"/>
    <w:rsid w:val="00341DAA"/>
    <w:pPr>
      <w:spacing w:before="100" w:beforeAutospacing="1" w:after="100" w:afterAutospacing="1"/>
    </w:pPr>
    <w:rPr>
      <w:rFonts w:ascii="Symbol" w:hAnsi="Symbol"/>
      <w:sz w:val="20"/>
      <w:szCs w:val="20"/>
      <w:lang w:eastAsia="sl-SI"/>
    </w:rPr>
  </w:style>
  <w:style w:type="paragraph" w:customStyle="1" w:styleId="font7">
    <w:name w:val="font7"/>
    <w:basedOn w:val="Normal"/>
    <w:rsid w:val="00341DAA"/>
    <w:pPr>
      <w:spacing w:before="100" w:beforeAutospacing="1" w:after="100" w:afterAutospacing="1"/>
    </w:pPr>
    <w:rPr>
      <w:rFonts w:ascii="Arial" w:hAnsi="Arial" w:cs="Arial"/>
      <w:sz w:val="20"/>
      <w:szCs w:val="20"/>
      <w:lang w:eastAsia="sl-SI"/>
    </w:rPr>
  </w:style>
  <w:style w:type="paragraph" w:customStyle="1" w:styleId="font8">
    <w:name w:val="font8"/>
    <w:basedOn w:val="Normal"/>
    <w:rsid w:val="00341DAA"/>
    <w:pPr>
      <w:spacing w:before="100" w:beforeAutospacing="1" w:after="100" w:afterAutospacing="1"/>
    </w:pPr>
    <w:rPr>
      <w:rFonts w:ascii="Arial" w:hAnsi="Arial" w:cs="Arial"/>
      <w:sz w:val="20"/>
      <w:szCs w:val="20"/>
      <w:lang w:eastAsia="sl-SI"/>
    </w:rPr>
  </w:style>
  <w:style w:type="paragraph" w:customStyle="1" w:styleId="font9">
    <w:name w:val="font9"/>
    <w:basedOn w:val="Normal"/>
    <w:rsid w:val="00341DAA"/>
    <w:pPr>
      <w:spacing w:before="100" w:beforeAutospacing="1" w:after="100" w:afterAutospacing="1"/>
    </w:pPr>
    <w:rPr>
      <w:sz w:val="20"/>
      <w:szCs w:val="20"/>
      <w:lang w:eastAsia="sl-SI"/>
    </w:rPr>
  </w:style>
  <w:style w:type="paragraph" w:customStyle="1" w:styleId="font10">
    <w:name w:val="font10"/>
    <w:basedOn w:val="Normal"/>
    <w:rsid w:val="00341DAA"/>
    <w:pPr>
      <w:spacing w:before="100" w:beforeAutospacing="1" w:after="100" w:afterAutospacing="1"/>
    </w:pPr>
    <w:rPr>
      <w:rFonts w:ascii="Tahoma" w:hAnsi="Tahoma" w:cs="Tahoma"/>
      <w:sz w:val="20"/>
      <w:szCs w:val="20"/>
      <w:lang w:eastAsia="sl-SI"/>
    </w:rPr>
  </w:style>
  <w:style w:type="paragraph" w:customStyle="1" w:styleId="font11">
    <w:name w:val="font11"/>
    <w:basedOn w:val="Normal"/>
    <w:rsid w:val="00341DAA"/>
    <w:pPr>
      <w:spacing w:before="100" w:beforeAutospacing="1" w:after="100" w:afterAutospacing="1"/>
    </w:pPr>
    <w:rPr>
      <w:rFonts w:ascii="Tahoma" w:hAnsi="Tahoma" w:cs="Tahoma"/>
      <w:sz w:val="20"/>
      <w:szCs w:val="20"/>
      <w:lang w:eastAsia="sl-SI"/>
    </w:rPr>
  </w:style>
  <w:style w:type="paragraph" w:customStyle="1" w:styleId="xl72">
    <w:name w:val="xl72"/>
    <w:basedOn w:val="Normal"/>
    <w:rsid w:val="00341DAA"/>
    <w:pPr>
      <w:shd w:val="clear" w:color="000000" w:fill="FFFFFF"/>
      <w:spacing w:before="100" w:beforeAutospacing="1" w:after="100" w:afterAutospacing="1"/>
    </w:pPr>
    <w:rPr>
      <w:rFonts w:ascii="Arial" w:hAnsi="Arial" w:cs="Arial"/>
      <w:lang w:eastAsia="sl-SI"/>
    </w:rPr>
  </w:style>
  <w:style w:type="paragraph" w:customStyle="1" w:styleId="xl73">
    <w:name w:val="xl73"/>
    <w:basedOn w:val="Normal"/>
    <w:rsid w:val="00341DAA"/>
    <w:pPr>
      <w:shd w:val="clear" w:color="000000" w:fill="FFFFFF"/>
      <w:spacing w:before="100" w:beforeAutospacing="1" w:after="100" w:afterAutospacing="1"/>
    </w:pPr>
    <w:rPr>
      <w:lang w:eastAsia="sl-SI"/>
    </w:rPr>
  </w:style>
  <w:style w:type="paragraph" w:customStyle="1" w:styleId="xl74">
    <w:name w:val="xl74"/>
    <w:basedOn w:val="Normal"/>
    <w:rsid w:val="00341DAA"/>
    <w:pPr>
      <w:shd w:val="clear" w:color="000000" w:fill="FFFFFF"/>
      <w:spacing w:before="100" w:beforeAutospacing="1" w:after="100" w:afterAutospacing="1"/>
    </w:pPr>
    <w:rPr>
      <w:rFonts w:ascii="Arial" w:hAnsi="Arial" w:cs="Arial"/>
      <w:lang w:eastAsia="sl-SI"/>
    </w:rPr>
  </w:style>
  <w:style w:type="paragraph" w:customStyle="1" w:styleId="xl75">
    <w:name w:val="xl75"/>
    <w:basedOn w:val="Normal"/>
    <w:rsid w:val="00341DAA"/>
    <w:pPr>
      <w:shd w:val="clear" w:color="000000" w:fill="FFFFFF"/>
      <w:spacing w:before="100" w:beforeAutospacing="1" w:after="100" w:afterAutospacing="1"/>
    </w:pPr>
    <w:rPr>
      <w:sz w:val="22"/>
      <w:szCs w:val="22"/>
      <w:lang w:eastAsia="sl-SI"/>
    </w:rPr>
  </w:style>
  <w:style w:type="paragraph" w:customStyle="1" w:styleId="xl77">
    <w:name w:val="xl77"/>
    <w:basedOn w:val="Normal"/>
    <w:rsid w:val="00341DAA"/>
    <w:pPr>
      <w:shd w:val="clear" w:color="000000" w:fill="FFFFFF"/>
      <w:spacing w:before="100" w:beforeAutospacing="1" w:after="100" w:afterAutospacing="1"/>
    </w:pPr>
    <w:rPr>
      <w:sz w:val="28"/>
      <w:szCs w:val="28"/>
      <w:lang w:eastAsia="sl-SI"/>
    </w:rPr>
  </w:style>
  <w:style w:type="paragraph" w:customStyle="1" w:styleId="xl78">
    <w:name w:val="xl78"/>
    <w:basedOn w:val="Normal"/>
    <w:rsid w:val="00341DAA"/>
    <w:pPr>
      <w:shd w:val="clear" w:color="000000" w:fill="FFFFFF"/>
      <w:spacing w:before="100" w:beforeAutospacing="1" w:after="100" w:afterAutospacing="1"/>
    </w:pPr>
    <w:rPr>
      <w:rFonts w:ascii="Arial" w:hAnsi="Arial" w:cs="Arial"/>
      <w:i/>
      <w:iCs/>
      <w:lang w:eastAsia="sl-SI"/>
    </w:rPr>
  </w:style>
  <w:style w:type="paragraph" w:customStyle="1" w:styleId="xl79">
    <w:name w:val="xl79"/>
    <w:basedOn w:val="Normal"/>
    <w:rsid w:val="00341DAA"/>
    <w:pPr>
      <w:shd w:val="clear" w:color="000000" w:fill="FFFFFF"/>
      <w:spacing w:before="100" w:beforeAutospacing="1" w:after="100" w:afterAutospacing="1"/>
    </w:pPr>
    <w:rPr>
      <w:u w:val="single"/>
      <w:lang w:eastAsia="sl-SI"/>
    </w:rPr>
  </w:style>
  <w:style w:type="paragraph" w:customStyle="1" w:styleId="xl80">
    <w:name w:val="xl80"/>
    <w:basedOn w:val="Normal"/>
    <w:rsid w:val="00341DAA"/>
    <w:pPr>
      <w:shd w:val="clear" w:color="000000" w:fill="FFFFFF"/>
      <w:spacing w:before="100" w:beforeAutospacing="1" w:after="100" w:afterAutospacing="1"/>
      <w:jc w:val="right"/>
    </w:pPr>
    <w:rPr>
      <w:rFonts w:ascii="Arial" w:hAnsi="Arial" w:cs="Arial"/>
      <w:lang w:eastAsia="sl-SI"/>
    </w:rPr>
  </w:style>
  <w:style w:type="paragraph" w:customStyle="1" w:styleId="xl81">
    <w:name w:val="xl81"/>
    <w:basedOn w:val="Normal"/>
    <w:rsid w:val="00341DAA"/>
    <w:pPr>
      <w:spacing w:before="100" w:beforeAutospacing="1" w:after="100" w:afterAutospacing="1"/>
      <w:jc w:val="center"/>
    </w:pPr>
    <w:rPr>
      <w:lang w:eastAsia="sl-SI"/>
    </w:rPr>
  </w:style>
  <w:style w:type="paragraph" w:customStyle="1" w:styleId="xl82">
    <w:name w:val="xl82"/>
    <w:basedOn w:val="Normal"/>
    <w:rsid w:val="00341DAA"/>
    <w:pPr>
      <w:shd w:val="clear" w:color="000000" w:fill="FFFFFF"/>
      <w:spacing w:before="100" w:beforeAutospacing="1" w:after="100" w:afterAutospacing="1"/>
    </w:pPr>
    <w:rPr>
      <w:lang w:eastAsia="sl-SI"/>
    </w:rPr>
  </w:style>
  <w:style w:type="paragraph" w:customStyle="1" w:styleId="xl83">
    <w:name w:val="xl83"/>
    <w:basedOn w:val="Normal"/>
    <w:rsid w:val="00341DAA"/>
    <w:pPr>
      <w:shd w:val="clear" w:color="000000" w:fill="FFFFFF"/>
      <w:spacing w:before="100" w:beforeAutospacing="1" w:after="100" w:afterAutospacing="1"/>
    </w:pPr>
    <w:rPr>
      <w:lang w:eastAsia="sl-SI"/>
    </w:rPr>
  </w:style>
  <w:style w:type="paragraph" w:customStyle="1" w:styleId="xl84">
    <w:name w:val="xl84"/>
    <w:basedOn w:val="Normal"/>
    <w:rsid w:val="00341DAA"/>
    <w:pPr>
      <w:shd w:val="clear" w:color="000000" w:fill="FFFFFF"/>
      <w:spacing w:before="100" w:beforeAutospacing="1" w:after="100" w:afterAutospacing="1"/>
    </w:pPr>
    <w:rPr>
      <w:rFonts w:ascii="Arial" w:hAnsi="Arial" w:cs="Arial"/>
      <w:color w:val="FFFFFF"/>
      <w:lang w:eastAsia="sl-SI"/>
    </w:rPr>
  </w:style>
  <w:style w:type="paragraph" w:customStyle="1" w:styleId="xl85">
    <w:name w:val="xl85"/>
    <w:basedOn w:val="Normal"/>
    <w:rsid w:val="00341DAA"/>
    <w:pPr>
      <w:shd w:val="clear" w:color="000000" w:fill="FFFFFF"/>
      <w:spacing w:before="100" w:beforeAutospacing="1" w:after="100" w:afterAutospacing="1"/>
    </w:pPr>
    <w:rPr>
      <w:u w:val="single"/>
      <w:lang w:eastAsia="sl-SI"/>
    </w:rPr>
  </w:style>
  <w:style w:type="paragraph" w:customStyle="1" w:styleId="xl86">
    <w:name w:val="xl86"/>
    <w:basedOn w:val="Normal"/>
    <w:rsid w:val="00341DAA"/>
    <w:pPr>
      <w:spacing w:before="100" w:beforeAutospacing="1" w:after="100" w:afterAutospacing="1"/>
      <w:jc w:val="right"/>
    </w:pPr>
    <w:rPr>
      <w:lang w:eastAsia="sl-SI"/>
    </w:rPr>
  </w:style>
  <w:style w:type="paragraph" w:customStyle="1" w:styleId="xl87">
    <w:name w:val="xl87"/>
    <w:basedOn w:val="Normal"/>
    <w:rsid w:val="00341D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lang w:eastAsia="sl-SI"/>
    </w:rPr>
  </w:style>
  <w:style w:type="paragraph" w:customStyle="1" w:styleId="xl88">
    <w:name w:val="xl88"/>
    <w:basedOn w:val="Normal"/>
    <w:rsid w:val="00341DA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lang w:eastAsia="sl-SI"/>
    </w:rPr>
  </w:style>
  <w:style w:type="paragraph" w:customStyle="1" w:styleId="xl89">
    <w:name w:val="xl89"/>
    <w:basedOn w:val="Normal"/>
    <w:rsid w:val="00341DA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lang w:eastAsia="sl-SI"/>
    </w:rPr>
  </w:style>
  <w:style w:type="paragraph" w:customStyle="1" w:styleId="xl90">
    <w:name w:val="xl90"/>
    <w:basedOn w:val="Normal"/>
    <w:rsid w:val="00341DA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lang w:eastAsia="sl-SI"/>
    </w:rPr>
  </w:style>
  <w:style w:type="paragraph" w:customStyle="1" w:styleId="xl91">
    <w:name w:val="xl91"/>
    <w:basedOn w:val="Normal"/>
    <w:rsid w:val="00341D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sl-SI"/>
    </w:rPr>
  </w:style>
  <w:style w:type="paragraph" w:customStyle="1" w:styleId="xl92">
    <w:name w:val="xl92"/>
    <w:basedOn w:val="Normal"/>
    <w:rsid w:val="00341DAA"/>
    <w:pPr>
      <w:shd w:val="clear" w:color="000000" w:fill="FFFFCC"/>
      <w:spacing w:before="100" w:beforeAutospacing="1" w:after="100" w:afterAutospacing="1"/>
    </w:pPr>
    <w:rPr>
      <w:rFonts w:ascii="Arial" w:hAnsi="Arial" w:cs="Arial"/>
      <w:lang w:eastAsia="sl-SI"/>
    </w:rPr>
  </w:style>
  <w:style w:type="paragraph" w:customStyle="1" w:styleId="xl93">
    <w:name w:val="xl93"/>
    <w:basedOn w:val="Normal"/>
    <w:rsid w:val="00341DAA"/>
    <w:pPr>
      <w:shd w:val="clear" w:color="000000" w:fill="FFFFFF"/>
      <w:spacing w:before="100" w:beforeAutospacing="1" w:after="100" w:afterAutospacing="1"/>
      <w:jc w:val="right"/>
    </w:pPr>
    <w:rPr>
      <w:rFonts w:ascii="Symbol" w:hAnsi="Symbol"/>
      <w:lang w:eastAsia="sl-SI"/>
    </w:rPr>
  </w:style>
  <w:style w:type="paragraph" w:customStyle="1" w:styleId="xl94">
    <w:name w:val="xl94"/>
    <w:basedOn w:val="Normal"/>
    <w:rsid w:val="00341DAA"/>
    <w:pPr>
      <w:shd w:val="clear" w:color="000000" w:fill="FFFFFF"/>
      <w:spacing w:before="100" w:beforeAutospacing="1" w:after="100" w:afterAutospacing="1"/>
      <w:jc w:val="right"/>
    </w:pPr>
    <w:rPr>
      <w:lang w:eastAsia="sl-SI"/>
    </w:rPr>
  </w:style>
  <w:style w:type="paragraph" w:customStyle="1" w:styleId="xl95">
    <w:name w:val="xl95"/>
    <w:basedOn w:val="Normal"/>
    <w:rsid w:val="00341DAA"/>
    <w:pPr>
      <w:shd w:val="clear" w:color="000000" w:fill="FFFFFF"/>
      <w:spacing w:before="100" w:beforeAutospacing="1" w:after="100" w:afterAutospacing="1"/>
      <w:jc w:val="right"/>
    </w:pPr>
    <w:rPr>
      <w:lang w:eastAsia="sl-SI"/>
    </w:rPr>
  </w:style>
  <w:style w:type="paragraph" w:customStyle="1" w:styleId="xl96">
    <w:name w:val="xl96"/>
    <w:basedOn w:val="Normal"/>
    <w:rsid w:val="00341DAA"/>
    <w:pPr>
      <w:spacing w:before="100" w:beforeAutospacing="1" w:after="100" w:afterAutospacing="1"/>
    </w:pPr>
    <w:rPr>
      <w:u w:val="single"/>
      <w:lang w:eastAsia="sl-SI"/>
    </w:rPr>
  </w:style>
  <w:style w:type="paragraph" w:customStyle="1" w:styleId="xl97">
    <w:name w:val="xl97"/>
    <w:basedOn w:val="Normal"/>
    <w:rsid w:val="00341DA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lang w:eastAsia="sl-SI"/>
    </w:rPr>
  </w:style>
  <w:style w:type="paragraph" w:customStyle="1" w:styleId="xl98">
    <w:name w:val="xl98"/>
    <w:basedOn w:val="Normal"/>
    <w:rsid w:val="00341DA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Symbol" w:hAnsi="Symbol"/>
      <w:lang w:eastAsia="sl-SI"/>
    </w:rPr>
  </w:style>
  <w:style w:type="paragraph" w:customStyle="1" w:styleId="xl99">
    <w:name w:val="xl99"/>
    <w:basedOn w:val="Normal"/>
    <w:rsid w:val="00341DAA"/>
    <w:pPr>
      <w:shd w:val="clear" w:color="000000" w:fill="FFFFFF"/>
      <w:spacing w:before="100" w:beforeAutospacing="1" w:after="100" w:afterAutospacing="1"/>
    </w:pPr>
    <w:rPr>
      <w:rFonts w:ascii="Arial" w:hAnsi="Arial" w:cs="Arial"/>
      <w:lang w:eastAsia="sl-SI"/>
    </w:rPr>
  </w:style>
  <w:style w:type="paragraph" w:customStyle="1" w:styleId="xl100">
    <w:name w:val="xl100"/>
    <w:basedOn w:val="Normal"/>
    <w:rsid w:val="00341DAA"/>
    <w:pPr>
      <w:shd w:val="clear" w:color="000000" w:fill="FFFFFF"/>
      <w:spacing w:before="100" w:beforeAutospacing="1" w:after="100" w:afterAutospacing="1"/>
      <w:jc w:val="center"/>
    </w:pPr>
    <w:rPr>
      <w:lang w:eastAsia="sl-SI"/>
    </w:rPr>
  </w:style>
  <w:style w:type="paragraph" w:customStyle="1" w:styleId="xl101">
    <w:name w:val="xl101"/>
    <w:basedOn w:val="Normal"/>
    <w:rsid w:val="00341DAA"/>
    <w:pPr>
      <w:shd w:val="clear" w:color="000000" w:fill="FFFFFF"/>
      <w:spacing w:before="100" w:beforeAutospacing="1" w:after="100" w:afterAutospacing="1"/>
    </w:pPr>
    <w:rPr>
      <w:i/>
      <w:iCs/>
      <w:lang w:eastAsia="sl-SI"/>
    </w:rPr>
  </w:style>
  <w:style w:type="paragraph" w:customStyle="1" w:styleId="xl102">
    <w:name w:val="xl102"/>
    <w:basedOn w:val="Normal"/>
    <w:rsid w:val="00341DAA"/>
    <w:pPr>
      <w:shd w:val="clear" w:color="000000" w:fill="FFFFFF"/>
      <w:spacing w:before="100" w:beforeAutospacing="1" w:after="100" w:afterAutospacing="1"/>
      <w:jc w:val="right"/>
      <w:textAlignment w:val="center"/>
    </w:pPr>
    <w:rPr>
      <w:lang w:eastAsia="sl-SI"/>
    </w:rPr>
  </w:style>
  <w:style w:type="paragraph" w:customStyle="1" w:styleId="xl103">
    <w:name w:val="xl103"/>
    <w:basedOn w:val="Normal"/>
    <w:rsid w:val="00341DAA"/>
    <w:pPr>
      <w:shd w:val="clear" w:color="000000" w:fill="FFFFFF"/>
      <w:spacing w:before="100" w:beforeAutospacing="1" w:after="100" w:afterAutospacing="1"/>
    </w:pPr>
    <w:rPr>
      <w:b/>
      <w:bCs/>
      <w:color w:val="FFFFFF"/>
      <w:lang w:eastAsia="sl-SI"/>
    </w:rPr>
  </w:style>
  <w:style w:type="paragraph" w:customStyle="1" w:styleId="xl104">
    <w:name w:val="xl104"/>
    <w:basedOn w:val="Normal"/>
    <w:rsid w:val="00341DAA"/>
    <w:pPr>
      <w:shd w:val="clear" w:color="000000" w:fill="FFFFFF"/>
      <w:spacing w:before="100" w:beforeAutospacing="1" w:after="100" w:afterAutospacing="1"/>
    </w:pPr>
    <w:rPr>
      <w:rFonts w:ascii="Symbol" w:hAnsi="Symbol"/>
      <w:lang w:eastAsia="sl-SI"/>
    </w:rPr>
  </w:style>
  <w:style w:type="paragraph" w:customStyle="1" w:styleId="xl105">
    <w:name w:val="xl105"/>
    <w:basedOn w:val="Normal"/>
    <w:rsid w:val="00341DAA"/>
    <w:pPr>
      <w:shd w:val="clear" w:color="000000" w:fill="FFFFFF"/>
      <w:spacing w:before="100" w:beforeAutospacing="1" w:after="100" w:afterAutospacing="1"/>
    </w:pPr>
    <w:rPr>
      <w:color w:val="FFFFFF"/>
      <w:lang w:eastAsia="sl-SI"/>
    </w:rPr>
  </w:style>
  <w:style w:type="paragraph" w:customStyle="1" w:styleId="xl106">
    <w:name w:val="xl106"/>
    <w:basedOn w:val="Normal"/>
    <w:rsid w:val="00341DAA"/>
    <w:pPr>
      <w:shd w:val="clear" w:color="000000" w:fill="CCFFFF"/>
      <w:spacing w:before="100" w:beforeAutospacing="1" w:after="100" w:afterAutospacing="1"/>
    </w:pPr>
    <w:rPr>
      <w:lang w:eastAsia="sl-SI"/>
    </w:rPr>
  </w:style>
  <w:style w:type="paragraph" w:customStyle="1" w:styleId="xl107">
    <w:name w:val="xl107"/>
    <w:basedOn w:val="Normal"/>
    <w:rsid w:val="00341DAA"/>
    <w:pPr>
      <w:shd w:val="clear" w:color="000000" w:fill="CCFFFF"/>
      <w:spacing w:before="100" w:beforeAutospacing="1" w:after="100" w:afterAutospacing="1"/>
      <w:jc w:val="right"/>
      <w:textAlignment w:val="center"/>
    </w:pPr>
    <w:rPr>
      <w:lang w:eastAsia="sl-SI"/>
    </w:rPr>
  </w:style>
  <w:style w:type="paragraph" w:customStyle="1" w:styleId="xl108">
    <w:name w:val="xl108"/>
    <w:basedOn w:val="Normal"/>
    <w:rsid w:val="00341DAA"/>
    <w:pPr>
      <w:shd w:val="clear" w:color="000000" w:fill="CCFFFF"/>
      <w:spacing w:before="100" w:beforeAutospacing="1" w:after="100" w:afterAutospacing="1"/>
      <w:textAlignment w:val="top"/>
    </w:pPr>
    <w:rPr>
      <w:lang w:eastAsia="sl-SI"/>
    </w:rPr>
  </w:style>
  <w:style w:type="paragraph" w:customStyle="1" w:styleId="xl109">
    <w:name w:val="xl109"/>
    <w:basedOn w:val="Normal"/>
    <w:rsid w:val="00341DA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</w:pPr>
    <w:rPr>
      <w:lang w:eastAsia="sl-SI"/>
    </w:rPr>
  </w:style>
  <w:style w:type="paragraph" w:customStyle="1" w:styleId="xl110">
    <w:name w:val="xl110"/>
    <w:basedOn w:val="Normal"/>
    <w:rsid w:val="00341DAA"/>
    <w:pPr>
      <w:pBdr>
        <w:top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</w:pPr>
    <w:rPr>
      <w:lang w:eastAsia="sl-SI"/>
    </w:rPr>
  </w:style>
  <w:style w:type="paragraph" w:customStyle="1" w:styleId="xl111">
    <w:name w:val="xl111"/>
    <w:basedOn w:val="Normal"/>
    <w:rsid w:val="00341DA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</w:pPr>
    <w:rPr>
      <w:lang w:eastAsia="sl-SI"/>
    </w:rPr>
  </w:style>
  <w:style w:type="paragraph" w:customStyle="1" w:styleId="xl112">
    <w:name w:val="xl112"/>
    <w:basedOn w:val="Normal"/>
    <w:rsid w:val="00341DA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eastAsia="sl-SI"/>
    </w:rPr>
  </w:style>
  <w:style w:type="paragraph" w:customStyle="1" w:styleId="xl113">
    <w:name w:val="xl113"/>
    <w:basedOn w:val="Normal"/>
    <w:rsid w:val="00341DA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lang w:eastAsia="sl-SI"/>
    </w:rPr>
  </w:style>
  <w:style w:type="paragraph" w:customStyle="1" w:styleId="xl114">
    <w:name w:val="xl114"/>
    <w:basedOn w:val="Normal"/>
    <w:rsid w:val="00341DA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lang w:eastAsia="sl-SI"/>
    </w:rPr>
  </w:style>
  <w:style w:type="paragraph" w:customStyle="1" w:styleId="xl115">
    <w:name w:val="xl115"/>
    <w:basedOn w:val="Normal"/>
    <w:rsid w:val="00341DAA"/>
    <w:pPr>
      <w:shd w:val="clear" w:color="000000" w:fill="FFFFFF"/>
      <w:spacing w:before="100" w:beforeAutospacing="1" w:after="100" w:afterAutospacing="1"/>
      <w:jc w:val="center"/>
    </w:pPr>
    <w:rPr>
      <w:lang w:eastAsia="sl-SI"/>
    </w:rPr>
  </w:style>
  <w:style w:type="paragraph" w:customStyle="1" w:styleId="xl116">
    <w:name w:val="xl116"/>
    <w:basedOn w:val="Normal"/>
    <w:rsid w:val="00341DAA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lang w:eastAsia="sl-SI"/>
    </w:rPr>
  </w:style>
  <w:style w:type="paragraph" w:customStyle="1" w:styleId="xl117">
    <w:name w:val="xl117"/>
    <w:basedOn w:val="Normal"/>
    <w:rsid w:val="00341DAA"/>
    <w:pPr>
      <w:shd w:val="clear" w:color="000000" w:fill="FFFFFF"/>
      <w:spacing w:before="100" w:beforeAutospacing="1" w:after="100" w:afterAutospacing="1"/>
      <w:jc w:val="center"/>
    </w:pPr>
    <w:rPr>
      <w:lang w:eastAsia="sl-SI"/>
    </w:rPr>
  </w:style>
  <w:style w:type="paragraph" w:customStyle="1" w:styleId="xl118">
    <w:name w:val="xl118"/>
    <w:basedOn w:val="Normal"/>
    <w:rsid w:val="00341DAA"/>
    <w:pPr>
      <w:shd w:val="clear" w:color="000000" w:fill="CCFFFF"/>
      <w:spacing w:before="100" w:beforeAutospacing="1" w:after="100" w:afterAutospacing="1"/>
      <w:jc w:val="center"/>
    </w:pPr>
    <w:rPr>
      <w:lang w:eastAsia="sl-SI"/>
    </w:rPr>
  </w:style>
  <w:style w:type="paragraph" w:customStyle="1" w:styleId="xl119">
    <w:name w:val="xl119"/>
    <w:basedOn w:val="Normal"/>
    <w:rsid w:val="00341DAA"/>
    <w:pPr>
      <w:shd w:val="clear" w:color="000000" w:fill="FFFFFF"/>
      <w:spacing w:before="100" w:beforeAutospacing="1" w:after="100" w:afterAutospacing="1"/>
      <w:jc w:val="center"/>
    </w:pPr>
    <w:rPr>
      <w:lang w:eastAsia="sl-SI"/>
    </w:rPr>
  </w:style>
  <w:style w:type="paragraph" w:customStyle="1" w:styleId="xl120">
    <w:name w:val="xl120"/>
    <w:basedOn w:val="Normal"/>
    <w:rsid w:val="00341DA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</w:pPr>
    <w:rPr>
      <w:lang w:eastAsia="sl-SI"/>
    </w:rPr>
  </w:style>
  <w:style w:type="paragraph" w:customStyle="1" w:styleId="xl121">
    <w:name w:val="xl121"/>
    <w:basedOn w:val="Normal"/>
    <w:rsid w:val="00341DAA"/>
    <w:pPr>
      <w:pBdr>
        <w:top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</w:pPr>
    <w:rPr>
      <w:lang w:eastAsia="sl-SI"/>
    </w:rPr>
  </w:style>
  <w:style w:type="paragraph" w:customStyle="1" w:styleId="xl122">
    <w:name w:val="xl122"/>
    <w:basedOn w:val="Normal"/>
    <w:rsid w:val="00341DA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</w:pPr>
    <w:rPr>
      <w:lang w:eastAsia="sl-SI"/>
    </w:rPr>
  </w:style>
  <w:style w:type="paragraph" w:customStyle="1" w:styleId="xl123">
    <w:name w:val="xl123"/>
    <w:basedOn w:val="Normal"/>
    <w:rsid w:val="00341DA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lang w:eastAsia="sl-SI"/>
    </w:rPr>
  </w:style>
  <w:style w:type="paragraph" w:customStyle="1" w:styleId="xl124">
    <w:name w:val="xl124"/>
    <w:basedOn w:val="Normal"/>
    <w:rsid w:val="00341DAA"/>
    <w:pPr>
      <w:shd w:val="clear" w:color="000000" w:fill="FFFFFF"/>
      <w:spacing w:before="100" w:beforeAutospacing="1" w:after="100" w:afterAutospacing="1"/>
    </w:pPr>
    <w:rPr>
      <w:lang w:eastAsia="sl-SI"/>
    </w:rPr>
  </w:style>
  <w:style w:type="paragraph" w:customStyle="1" w:styleId="xl125">
    <w:name w:val="xl125"/>
    <w:basedOn w:val="Normal"/>
    <w:rsid w:val="00341DAA"/>
    <w:pPr>
      <w:spacing w:before="100" w:beforeAutospacing="1" w:after="100" w:afterAutospacing="1"/>
      <w:jc w:val="center"/>
    </w:pPr>
    <w:rPr>
      <w:lang w:eastAsia="sl-SI"/>
    </w:rPr>
  </w:style>
  <w:style w:type="paragraph" w:customStyle="1" w:styleId="Default">
    <w:name w:val="Default"/>
    <w:rsid w:val="0038101A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76449"/>
    <w:pPr>
      <w:ind w:left="720"/>
      <w:contextualSpacing/>
    </w:pPr>
  </w:style>
  <w:style w:type="paragraph" w:styleId="Title">
    <w:name w:val="Title"/>
    <w:basedOn w:val="Normal"/>
    <w:link w:val="TitleChar"/>
    <w:qFormat/>
    <w:rsid w:val="001B6FDF"/>
    <w:pPr>
      <w:autoSpaceDE w:val="0"/>
      <w:autoSpaceDN w:val="0"/>
      <w:adjustRightInd w:val="0"/>
      <w:jc w:val="center"/>
    </w:pPr>
    <w:rPr>
      <w:rFonts w:ascii="Tahoma" w:hAnsi="Tahoma" w:cs="Tahoma"/>
      <w:b/>
      <w:bCs/>
      <w:sz w:val="28"/>
      <w:szCs w:val="28"/>
      <w:lang w:eastAsia="sl-SI"/>
    </w:rPr>
  </w:style>
  <w:style w:type="character" w:customStyle="1" w:styleId="TitleChar">
    <w:name w:val="Title Char"/>
    <w:basedOn w:val="DefaultParagraphFont"/>
    <w:link w:val="Title"/>
    <w:rsid w:val="001B6FDF"/>
    <w:rPr>
      <w:rFonts w:ascii="Tahoma" w:hAnsi="Tahoma" w:cs="Tahoma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0EC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3A40EC"/>
    <w:pPr>
      <w:keepNext/>
      <w:widowControl w:val="0"/>
      <w:tabs>
        <w:tab w:val="left" w:pos="360"/>
      </w:tabs>
      <w:outlineLvl w:val="0"/>
    </w:pPr>
    <w:rPr>
      <w:rFonts w:ascii="Arial" w:hAnsi="Arial" w:cs="Arial"/>
      <w:b/>
      <w:bCs/>
      <w:i/>
      <w:iCs/>
      <w:kern w:val="28"/>
      <w:sz w:val="28"/>
      <w:szCs w:val="28"/>
      <w:lang w:val="en-GB"/>
    </w:rPr>
  </w:style>
  <w:style w:type="paragraph" w:styleId="Heading2">
    <w:name w:val="heading 2"/>
    <w:basedOn w:val="Normal"/>
    <w:next w:val="Normal"/>
    <w:qFormat/>
    <w:rsid w:val="003A40EC"/>
    <w:pPr>
      <w:keepNext/>
      <w:outlineLvl w:val="1"/>
    </w:pPr>
    <w:rPr>
      <w:rFonts w:ascii="Arial" w:hAnsi="Arial" w:cs="Arial"/>
      <w:b/>
      <w:bCs/>
      <w:sz w:val="22"/>
      <w:szCs w:val="22"/>
      <w:lang w:val="en-GB"/>
    </w:rPr>
  </w:style>
  <w:style w:type="paragraph" w:styleId="Heading3">
    <w:name w:val="heading 3"/>
    <w:basedOn w:val="Normal"/>
    <w:next w:val="Normal"/>
    <w:qFormat/>
    <w:rsid w:val="003A40EC"/>
    <w:pPr>
      <w:keepNext/>
      <w:outlineLvl w:val="2"/>
    </w:pPr>
    <w:rPr>
      <w:rFonts w:ascii="Arial" w:hAnsi="Arial" w:cs="Arial"/>
      <w:i/>
      <w:iCs/>
      <w:sz w:val="22"/>
      <w:szCs w:val="22"/>
      <w:lang w:val="en-GB"/>
    </w:rPr>
  </w:style>
  <w:style w:type="paragraph" w:styleId="Heading4">
    <w:name w:val="heading 4"/>
    <w:basedOn w:val="Normal"/>
    <w:next w:val="Normal"/>
    <w:qFormat/>
    <w:rsid w:val="003A40EC"/>
    <w:pPr>
      <w:keepNext/>
      <w:outlineLvl w:val="3"/>
    </w:pPr>
    <w:rPr>
      <w:rFonts w:ascii="Arial" w:hAnsi="Arial" w:cs="Arial"/>
      <w:b/>
      <w:bCs/>
      <w:i/>
      <w:iCs/>
      <w:sz w:val="22"/>
      <w:szCs w:val="22"/>
      <w:lang w:val="en-GB"/>
    </w:rPr>
  </w:style>
  <w:style w:type="paragraph" w:styleId="Heading5">
    <w:name w:val="heading 5"/>
    <w:basedOn w:val="Normal"/>
    <w:next w:val="Normal"/>
    <w:qFormat/>
    <w:rsid w:val="003A40EC"/>
    <w:pPr>
      <w:keepNext/>
      <w:widowControl w:val="0"/>
      <w:tabs>
        <w:tab w:val="left" w:pos="360"/>
      </w:tabs>
      <w:outlineLvl w:val="4"/>
    </w:pPr>
    <w:rPr>
      <w:rFonts w:ascii="Arial" w:hAnsi="Arial" w:cs="Arial"/>
      <w:b/>
      <w:bCs/>
      <w:i/>
      <w:iCs/>
      <w:sz w:val="32"/>
      <w:szCs w:val="32"/>
      <w:lang w:val="en-GB"/>
    </w:rPr>
  </w:style>
  <w:style w:type="paragraph" w:styleId="Heading6">
    <w:name w:val="heading 6"/>
    <w:basedOn w:val="Normal"/>
    <w:next w:val="Normal"/>
    <w:qFormat/>
    <w:rsid w:val="003A40EC"/>
    <w:pPr>
      <w:keepNext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rsid w:val="003A40EC"/>
    <w:pPr>
      <w:keepNext/>
      <w:tabs>
        <w:tab w:val="num" w:pos="4314"/>
        <w:tab w:val="left" w:pos="5670"/>
      </w:tabs>
      <w:suppressAutoHyphens/>
      <w:ind w:left="2835" w:firstLine="1"/>
      <w:outlineLvl w:val="6"/>
    </w:pPr>
    <w:rPr>
      <w:rFonts w:ascii="Arial" w:hAnsi="Arial" w:cs="Arial"/>
      <w:b/>
      <w:bCs/>
      <w:i/>
      <w:iCs/>
      <w:lang w:val="en-GB"/>
    </w:rPr>
  </w:style>
  <w:style w:type="paragraph" w:styleId="Heading8">
    <w:name w:val="heading 8"/>
    <w:basedOn w:val="Normal"/>
    <w:next w:val="Normal"/>
    <w:qFormat/>
    <w:rsid w:val="003A40EC"/>
    <w:pPr>
      <w:keepNext/>
      <w:outlineLvl w:val="7"/>
    </w:pPr>
    <w:rPr>
      <w:rFonts w:ascii="Arial" w:hAnsi="Arial" w:cs="Arial"/>
      <w:b/>
      <w:bCs/>
      <w:snapToGrid w:val="0"/>
      <w:color w:val="000000"/>
      <w:lang w:eastAsia="sl-SI"/>
    </w:rPr>
  </w:style>
  <w:style w:type="paragraph" w:styleId="Heading9">
    <w:name w:val="heading 9"/>
    <w:basedOn w:val="Normal"/>
    <w:next w:val="Normal"/>
    <w:qFormat/>
    <w:rsid w:val="003A40EC"/>
    <w:pPr>
      <w:keepNext/>
      <w:jc w:val="both"/>
      <w:outlineLvl w:val="8"/>
    </w:pPr>
    <w:rPr>
      <w:rFonts w:ascii="Arial" w:hAnsi="Arial" w:cs="Arial"/>
      <w:b/>
      <w:bCs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3A40EC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semiHidden/>
    <w:rsid w:val="003A40EC"/>
    <w:pPr>
      <w:tabs>
        <w:tab w:val="center" w:pos="4703"/>
        <w:tab w:val="right" w:pos="9406"/>
      </w:tabs>
    </w:pPr>
  </w:style>
  <w:style w:type="character" w:styleId="Hyperlink">
    <w:name w:val="Hyperlink"/>
    <w:basedOn w:val="DefaultParagraphFont"/>
    <w:uiPriority w:val="99"/>
    <w:semiHidden/>
    <w:rsid w:val="003A40EC"/>
    <w:rPr>
      <w:color w:val="0000FF"/>
      <w:u w:val="single"/>
    </w:rPr>
  </w:style>
  <w:style w:type="paragraph" w:customStyle="1" w:styleId="navadenpostrani">
    <w:name w:val="navaden postrani"/>
    <w:basedOn w:val="Normal"/>
    <w:rsid w:val="003A40EC"/>
    <w:pPr>
      <w:widowControl w:val="0"/>
    </w:pPr>
    <w:rPr>
      <w:rFonts w:ascii="Arial" w:hAnsi="Arial" w:cs="Arial"/>
      <w:i/>
      <w:iCs/>
      <w:sz w:val="22"/>
      <w:szCs w:val="22"/>
    </w:rPr>
  </w:style>
  <w:style w:type="paragraph" w:customStyle="1" w:styleId="PRVASTRAN">
    <w:name w:val="PRVA STRAN"/>
    <w:basedOn w:val="Normal"/>
    <w:rsid w:val="003A40EC"/>
    <w:pPr>
      <w:widowControl w:val="0"/>
      <w:tabs>
        <w:tab w:val="left" w:pos="3402"/>
      </w:tabs>
    </w:pPr>
    <w:rPr>
      <w:rFonts w:ascii="Arial" w:hAnsi="Arial" w:cs="Arial"/>
      <w:i/>
      <w:iCs/>
      <w:sz w:val="28"/>
      <w:szCs w:val="28"/>
    </w:rPr>
  </w:style>
  <w:style w:type="paragraph" w:customStyle="1" w:styleId="PRVASTRANMALI">
    <w:name w:val="PRVA STRAN MALI"/>
    <w:basedOn w:val="PRVASTRAN"/>
    <w:rsid w:val="003A40EC"/>
    <w:pPr>
      <w:tabs>
        <w:tab w:val="clear" w:pos="3402"/>
      </w:tabs>
    </w:pPr>
  </w:style>
  <w:style w:type="character" w:styleId="PageNumber">
    <w:name w:val="page number"/>
    <w:basedOn w:val="DefaultParagraphFont"/>
    <w:semiHidden/>
    <w:rsid w:val="003A40EC"/>
  </w:style>
  <w:style w:type="paragraph" w:customStyle="1" w:styleId="naslov1">
    <w:name w:val="naslov 1"/>
    <w:basedOn w:val="Normal"/>
    <w:rsid w:val="003A40EC"/>
    <w:pPr>
      <w:widowControl w:val="0"/>
    </w:pPr>
    <w:rPr>
      <w:rFonts w:ascii="Arial" w:hAnsi="Arial" w:cs="Arial"/>
      <w:b/>
      <w:bCs/>
      <w:caps/>
      <w:sz w:val="28"/>
      <w:szCs w:val="28"/>
    </w:rPr>
  </w:style>
  <w:style w:type="paragraph" w:customStyle="1" w:styleId="vnosnitext">
    <w:name w:val="vnosni text"/>
    <w:basedOn w:val="Normal"/>
    <w:rsid w:val="003A40EC"/>
    <w:pPr>
      <w:widowControl w:val="0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slov1mali">
    <w:name w:val="naslov 1 mali"/>
    <w:basedOn w:val="naslov1"/>
    <w:rsid w:val="003A40EC"/>
    <w:pPr>
      <w:ind w:firstLine="3402"/>
    </w:pPr>
    <w:rPr>
      <w:kern w:val="28"/>
    </w:rPr>
  </w:style>
  <w:style w:type="paragraph" w:customStyle="1" w:styleId="vnosVELIKI">
    <w:name w:val="vnos VELIKI"/>
    <w:basedOn w:val="Heading1"/>
    <w:rsid w:val="003A40EC"/>
    <w:pPr>
      <w:outlineLvl w:val="9"/>
    </w:pPr>
    <w:rPr>
      <w:sz w:val="24"/>
      <w:szCs w:val="24"/>
    </w:rPr>
  </w:style>
  <w:style w:type="paragraph" w:customStyle="1" w:styleId="vnosmali">
    <w:name w:val="vnos mali"/>
    <w:basedOn w:val="vnosVELIKI"/>
    <w:rsid w:val="003A40EC"/>
    <w:rPr>
      <w:b w:val="0"/>
      <w:bCs w:val="0"/>
    </w:rPr>
  </w:style>
  <w:style w:type="paragraph" w:customStyle="1" w:styleId="Slog1">
    <w:name w:val="Slog1"/>
    <w:basedOn w:val="Normal"/>
    <w:rsid w:val="003A40EC"/>
    <w:pPr>
      <w:widowControl w:val="0"/>
      <w:tabs>
        <w:tab w:val="left" w:pos="3402"/>
      </w:tabs>
    </w:pPr>
    <w:rPr>
      <w:rFonts w:ascii="Arial" w:hAnsi="Arial" w:cs="Arial"/>
      <w:b/>
      <w:bCs/>
      <w:i/>
      <w:iCs/>
      <w:caps/>
      <w:sz w:val="28"/>
      <w:szCs w:val="28"/>
    </w:rPr>
  </w:style>
  <w:style w:type="paragraph" w:styleId="DocumentMap">
    <w:name w:val="Document Map"/>
    <w:basedOn w:val="Normal"/>
    <w:semiHidden/>
    <w:rsid w:val="003A40EC"/>
    <w:pPr>
      <w:shd w:val="clear" w:color="auto" w:fill="000080"/>
    </w:pPr>
    <w:rPr>
      <w:rFonts w:ascii="Tahoma" w:hAnsi="Tahoma" w:cs="Tahoma"/>
      <w:i/>
      <w:iCs/>
      <w:sz w:val="22"/>
      <w:szCs w:val="22"/>
      <w:lang w:val="en-GB"/>
    </w:rPr>
  </w:style>
  <w:style w:type="paragraph" w:styleId="BodyTextIndent">
    <w:name w:val="Body Text Indent"/>
    <w:basedOn w:val="Normal"/>
    <w:semiHidden/>
    <w:rsid w:val="003A40EC"/>
    <w:pPr>
      <w:ind w:left="2880"/>
    </w:pPr>
    <w:rPr>
      <w:rFonts w:ascii="Arial" w:hAnsi="Arial" w:cs="Arial"/>
      <w:b/>
      <w:bCs/>
      <w:i/>
      <w:iCs/>
      <w:sz w:val="22"/>
      <w:szCs w:val="22"/>
      <w:lang w:val="en-GB"/>
    </w:rPr>
  </w:style>
  <w:style w:type="paragraph" w:styleId="BodyText">
    <w:name w:val="Body Text"/>
    <w:basedOn w:val="Normal"/>
    <w:semiHidden/>
    <w:rsid w:val="003A40EC"/>
    <w:pPr>
      <w:jc w:val="both"/>
    </w:pPr>
    <w:rPr>
      <w:rFonts w:ascii="Arial" w:hAnsi="Arial" w:cs="Arial"/>
      <w:kern w:val="28"/>
      <w:lang w:val="en-GB"/>
    </w:rPr>
  </w:style>
  <w:style w:type="paragraph" w:styleId="BodyTextIndent3">
    <w:name w:val="Body Text Indent 3"/>
    <w:basedOn w:val="Normal"/>
    <w:semiHidden/>
    <w:rsid w:val="003A40EC"/>
    <w:pPr>
      <w:ind w:left="567"/>
      <w:jc w:val="both"/>
    </w:pPr>
  </w:style>
  <w:style w:type="paragraph" w:styleId="BodyText3">
    <w:name w:val="Body Text 3"/>
    <w:basedOn w:val="Normal"/>
    <w:semiHidden/>
    <w:rsid w:val="003A40EC"/>
    <w:pPr>
      <w:spacing w:after="120"/>
    </w:pPr>
    <w:rPr>
      <w:sz w:val="16"/>
      <w:szCs w:val="16"/>
    </w:rPr>
  </w:style>
  <w:style w:type="paragraph" w:styleId="BodyTextIndent2">
    <w:name w:val="Body Text Indent 2"/>
    <w:basedOn w:val="Normal"/>
    <w:semiHidden/>
    <w:rsid w:val="003A40EC"/>
    <w:pPr>
      <w:spacing w:after="120" w:line="480" w:lineRule="auto"/>
      <w:ind w:left="283"/>
    </w:pPr>
  </w:style>
  <w:style w:type="paragraph" w:styleId="FootnoteText">
    <w:name w:val="footnote text"/>
    <w:basedOn w:val="Normal"/>
    <w:semiHidden/>
    <w:rsid w:val="003A40EC"/>
    <w:rPr>
      <w:sz w:val="20"/>
      <w:szCs w:val="20"/>
      <w:lang w:eastAsia="sl-SI"/>
    </w:rPr>
  </w:style>
  <w:style w:type="character" w:styleId="FootnoteReference">
    <w:name w:val="footnote reference"/>
    <w:basedOn w:val="DefaultParagraphFont"/>
    <w:semiHidden/>
    <w:rsid w:val="003A40EC"/>
    <w:rPr>
      <w:vertAlign w:val="superscript"/>
    </w:rPr>
  </w:style>
  <w:style w:type="paragraph" w:styleId="EndnoteText">
    <w:name w:val="endnote text"/>
    <w:basedOn w:val="Normal"/>
    <w:semiHidden/>
    <w:rsid w:val="003A40EC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3A40EC"/>
    <w:rPr>
      <w:vertAlign w:val="superscript"/>
    </w:rPr>
  </w:style>
  <w:style w:type="paragraph" w:styleId="BodyText2">
    <w:name w:val="Body Text 2"/>
    <w:basedOn w:val="Normal"/>
    <w:semiHidden/>
    <w:rsid w:val="003A40EC"/>
    <w:pPr>
      <w:spacing w:after="120" w:line="480" w:lineRule="auto"/>
    </w:pPr>
  </w:style>
  <w:style w:type="character" w:styleId="FollowedHyperlink">
    <w:name w:val="FollowedHyperlink"/>
    <w:basedOn w:val="DefaultParagraphFont"/>
    <w:uiPriority w:val="99"/>
    <w:semiHidden/>
    <w:rsid w:val="003A40EC"/>
    <w:rPr>
      <w:color w:val="800080"/>
      <w:u w:val="single"/>
    </w:rPr>
  </w:style>
  <w:style w:type="paragraph" w:customStyle="1" w:styleId="Odstavekseznama1">
    <w:name w:val="Odstavek seznama1"/>
    <w:basedOn w:val="Normal"/>
    <w:qFormat/>
    <w:rsid w:val="003A40EC"/>
    <w:pPr>
      <w:ind w:left="708"/>
    </w:pPr>
  </w:style>
  <w:style w:type="paragraph" w:styleId="BalloonText">
    <w:name w:val="Balloon Text"/>
    <w:basedOn w:val="Normal"/>
    <w:semiHidden/>
    <w:unhideWhenUsed/>
    <w:rsid w:val="003A40EC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DefaultParagraphFont"/>
    <w:semiHidden/>
    <w:rsid w:val="003A40EC"/>
    <w:rPr>
      <w:rFonts w:ascii="Tahoma" w:hAnsi="Tahoma" w:cs="Tahoma"/>
      <w:noProof w:val="0"/>
      <w:sz w:val="16"/>
      <w:szCs w:val="16"/>
      <w:lang w:val="en-US" w:eastAsia="en-US"/>
    </w:rPr>
  </w:style>
  <w:style w:type="character" w:customStyle="1" w:styleId="WW8Num2z0">
    <w:name w:val="WW8Num2z0"/>
    <w:rsid w:val="00A870F6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A870F6"/>
    <w:rPr>
      <w:rFonts w:ascii="Courier New" w:hAnsi="Courier New" w:cs="Courier New"/>
    </w:rPr>
  </w:style>
  <w:style w:type="character" w:customStyle="1" w:styleId="WW8Num2z2">
    <w:name w:val="WW8Num2z2"/>
    <w:rsid w:val="00A870F6"/>
    <w:rPr>
      <w:rFonts w:ascii="Wingdings" w:hAnsi="Wingdings"/>
    </w:rPr>
  </w:style>
  <w:style w:type="character" w:customStyle="1" w:styleId="WW8Num2z3">
    <w:name w:val="WW8Num2z3"/>
    <w:rsid w:val="00A870F6"/>
    <w:rPr>
      <w:rFonts w:ascii="Symbol" w:hAnsi="Symbol"/>
    </w:rPr>
  </w:style>
  <w:style w:type="character" w:customStyle="1" w:styleId="WW8Num3z0">
    <w:name w:val="WW8Num3z0"/>
    <w:rsid w:val="00A870F6"/>
    <w:rPr>
      <w:rFonts w:ascii="Times New Roman" w:hAnsi="Times New Roman"/>
    </w:rPr>
  </w:style>
  <w:style w:type="character" w:customStyle="1" w:styleId="WW8Num9z0">
    <w:name w:val="WW8Num9z0"/>
    <w:rsid w:val="00A870F6"/>
    <w:rPr>
      <w:rFonts w:ascii="Symbol" w:hAnsi="Symbol"/>
    </w:rPr>
  </w:style>
  <w:style w:type="character" w:customStyle="1" w:styleId="WW8Num9z1">
    <w:name w:val="WW8Num9z1"/>
    <w:rsid w:val="00A870F6"/>
    <w:rPr>
      <w:rFonts w:ascii="Courier New" w:hAnsi="Courier New" w:cs="Courier New"/>
    </w:rPr>
  </w:style>
  <w:style w:type="character" w:customStyle="1" w:styleId="WW8Num9z2">
    <w:name w:val="WW8Num9z2"/>
    <w:rsid w:val="00A870F6"/>
    <w:rPr>
      <w:rFonts w:ascii="Wingdings" w:hAnsi="Wingdings"/>
    </w:rPr>
  </w:style>
  <w:style w:type="character" w:customStyle="1" w:styleId="WW8Num25z0">
    <w:name w:val="WW8Num25z0"/>
    <w:rsid w:val="00A870F6"/>
    <w:rPr>
      <w:rFonts w:ascii="Arial" w:hAnsi="Arial"/>
      <w:sz w:val="24"/>
    </w:rPr>
  </w:style>
  <w:style w:type="character" w:customStyle="1" w:styleId="WW8Num28z0">
    <w:name w:val="WW8Num28z0"/>
    <w:rsid w:val="00A870F6"/>
    <w:rPr>
      <w:rFonts w:ascii="Arial" w:hAnsi="Arial"/>
      <w:sz w:val="24"/>
    </w:rPr>
  </w:style>
  <w:style w:type="character" w:customStyle="1" w:styleId="WW8Num29z0">
    <w:name w:val="WW8Num29z0"/>
    <w:rsid w:val="00A870F6"/>
    <w:rPr>
      <w:rFonts w:ascii="Arial" w:hAnsi="Arial"/>
      <w:sz w:val="24"/>
    </w:rPr>
  </w:style>
  <w:style w:type="character" w:customStyle="1" w:styleId="WW8Num33z0">
    <w:name w:val="WW8Num33z0"/>
    <w:rsid w:val="00A870F6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A870F6"/>
    <w:rPr>
      <w:rFonts w:ascii="Courier New" w:hAnsi="Courier New"/>
    </w:rPr>
  </w:style>
  <w:style w:type="character" w:customStyle="1" w:styleId="WW8Num33z2">
    <w:name w:val="WW8Num33z2"/>
    <w:rsid w:val="00A870F6"/>
    <w:rPr>
      <w:rFonts w:ascii="Wingdings" w:hAnsi="Wingdings"/>
    </w:rPr>
  </w:style>
  <w:style w:type="character" w:customStyle="1" w:styleId="WW8Num33z3">
    <w:name w:val="WW8Num33z3"/>
    <w:rsid w:val="00A870F6"/>
    <w:rPr>
      <w:rFonts w:ascii="Symbol" w:hAnsi="Symbol"/>
    </w:rPr>
  </w:style>
  <w:style w:type="character" w:customStyle="1" w:styleId="Privzetapisavaodstavka1">
    <w:name w:val="Privzeta pisava odstavka1"/>
    <w:rsid w:val="00A870F6"/>
  </w:style>
  <w:style w:type="character" w:customStyle="1" w:styleId="Komentar-sklic1">
    <w:name w:val="Komentar - sklic1"/>
    <w:basedOn w:val="Privzetapisavaodstavka1"/>
    <w:rsid w:val="00A870F6"/>
    <w:rPr>
      <w:sz w:val="16"/>
      <w:szCs w:val="16"/>
    </w:rPr>
  </w:style>
  <w:style w:type="paragraph" w:customStyle="1" w:styleId="Naslov10">
    <w:name w:val="Naslov1"/>
    <w:basedOn w:val="Normal"/>
    <w:next w:val="BodyText"/>
    <w:rsid w:val="00A870F6"/>
    <w:pPr>
      <w:keepNext/>
      <w:tabs>
        <w:tab w:val="left" w:pos="567"/>
      </w:tabs>
      <w:suppressAutoHyphens/>
      <w:spacing w:before="240" w:after="120"/>
      <w:jc w:val="both"/>
    </w:pPr>
    <w:rPr>
      <w:rFonts w:ascii="Arial" w:eastAsia="MS Mincho" w:hAnsi="Arial" w:cs="Tahoma"/>
      <w:sz w:val="28"/>
      <w:szCs w:val="28"/>
      <w:lang w:eastAsia="ar-SA"/>
    </w:rPr>
  </w:style>
  <w:style w:type="paragraph" w:styleId="List">
    <w:name w:val="List"/>
    <w:basedOn w:val="BodyText"/>
    <w:rsid w:val="00A870F6"/>
    <w:pPr>
      <w:tabs>
        <w:tab w:val="left" w:pos="567"/>
      </w:tabs>
      <w:suppressAutoHyphens/>
    </w:pPr>
    <w:rPr>
      <w:rFonts w:ascii="Times New Roman" w:hAnsi="Times New Roman" w:cs="Tahoma"/>
      <w:kern w:val="0"/>
      <w:szCs w:val="20"/>
      <w:lang w:eastAsia="ar-SA"/>
    </w:rPr>
  </w:style>
  <w:style w:type="paragraph" w:customStyle="1" w:styleId="Napis1">
    <w:name w:val="Napis1"/>
    <w:basedOn w:val="Normal"/>
    <w:next w:val="Normal"/>
    <w:rsid w:val="00A870F6"/>
    <w:pPr>
      <w:tabs>
        <w:tab w:val="left" w:pos="567"/>
      </w:tabs>
      <w:suppressAutoHyphens/>
      <w:spacing w:before="120" w:after="120"/>
      <w:jc w:val="both"/>
    </w:pPr>
    <w:rPr>
      <w:b/>
      <w:bCs/>
      <w:sz w:val="20"/>
      <w:szCs w:val="20"/>
      <w:lang w:eastAsia="ar-SA"/>
    </w:rPr>
  </w:style>
  <w:style w:type="paragraph" w:customStyle="1" w:styleId="Kazalo">
    <w:name w:val="Kazalo"/>
    <w:basedOn w:val="Normal"/>
    <w:rsid w:val="00A870F6"/>
    <w:pPr>
      <w:suppressLineNumbers/>
      <w:tabs>
        <w:tab w:val="left" w:pos="567"/>
      </w:tabs>
      <w:suppressAutoHyphens/>
      <w:jc w:val="both"/>
    </w:pPr>
    <w:rPr>
      <w:rFonts w:cs="Tahoma"/>
      <w:lang w:eastAsia="ar-SA"/>
    </w:rPr>
  </w:style>
  <w:style w:type="paragraph" w:customStyle="1" w:styleId="Telobesedila21">
    <w:name w:val="Telo besedila 21"/>
    <w:basedOn w:val="Normal"/>
    <w:rsid w:val="00A870F6"/>
    <w:pPr>
      <w:tabs>
        <w:tab w:val="left" w:pos="567"/>
      </w:tabs>
      <w:suppressAutoHyphens/>
      <w:jc w:val="both"/>
    </w:pPr>
    <w:rPr>
      <w:color w:val="FF0000"/>
      <w:lang w:eastAsia="ar-SA"/>
    </w:rPr>
  </w:style>
  <w:style w:type="paragraph" w:customStyle="1" w:styleId="Vpis">
    <w:name w:val="Vpis"/>
    <w:basedOn w:val="Normal"/>
    <w:rsid w:val="00A870F6"/>
    <w:pPr>
      <w:tabs>
        <w:tab w:val="left" w:pos="567"/>
      </w:tabs>
      <w:suppressAutoHyphens/>
      <w:jc w:val="center"/>
    </w:pPr>
    <w:rPr>
      <w:rFonts w:ascii="Arial" w:hAnsi="Arial"/>
      <w:b/>
      <w:i/>
      <w:lang w:eastAsia="ar-SA"/>
    </w:rPr>
  </w:style>
  <w:style w:type="paragraph" w:customStyle="1" w:styleId="Opis">
    <w:name w:val="Opis"/>
    <w:basedOn w:val="Normal"/>
    <w:rsid w:val="00A870F6"/>
    <w:pPr>
      <w:tabs>
        <w:tab w:val="left" w:pos="567"/>
      </w:tabs>
      <w:suppressAutoHyphens/>
      <w:jc w:val="center"/>
    </w:pPr>
    <w:rPr>
      <w:rFonts w:ascii="Arial" w:hAnsi="Arial"/>
      <w:bCs/>
      <w:sz w:val="20"/>
      <w:lang w:eastAsia="ar-SA"/>
    </w:rPr>
  </w:style>
  <w:style w:type="paragraph" w:customStyle="1" w:styleId="Vtabeli">
    <w:name w:val="V tabeli"/>
    <w:basedOn w:val="Normal"/>
    <w:rsid w:val="00A870F6"/>
    <w:pPr>
      <w:tabs>
        <w:tab w:val="left" w:pos="567"/>
      </w:tabs>
      <w:suppressAutoHyphens/>
      <w:spacing w:before="60"/>
      <w:jc w:val="both"/>
    </w:pPr>
    <w:rPr>
      <w:lang w:eastAsia="ar-SA"/>
    </w:rPr>
  </w:style>
  <w:style w:type="paragraph" w:customStyle="1" w:styleId="Pozicije">
    <w:name w:val="Pozicije"/>
    <w:basedOn w:val="Heading1"/>
    <w:next w:val="Normal"/>
    <w:rsid w:val="00A870F6"/>
    <w:pPr>
      <w:pageBreakBefore/>
      <w:widowControl/>
      <w:tabs>
        <w:tab w:val="clear" w:pos="360"/>
        <w:tab w:val="left" w:pos="567"/>
      </w:tabs>
      <w:suppressAutoHyphens/>
      <w:spacing w:after="240"/>
      <w:jc w:val="right"/>
    </w:pPr>
    <w:rPr>
      <w:rFonts w:ascii="Times New Roman" w:hAnsi="Times New Roman"/>
      <w:i w:val="0"/>
      <w:iCs w:val="0"/>
      <w:caps/>
      <w:kern w:val="1"/>
      <w:lang w:val="sl-SI" w:eastAsia="ar-SA"/>
    </w:rPr>
  </w:style>
  <w:style w:type="paragraph" w:customStyle="1" w:styleId="Komentar-besedilo1">
    <w:name w:val="Komentar - besedilo1"/>
    <w:basedOn w:val="Normal"/>
    <w:rsid w:val="00A870F6"/>
    <w:pPr>
      <w:tabs>
        <w:tab w:val="left" w:pos="567"/>
      </w:tabs>
      <w:suppressAutoHyphens/>
      <w:jc w:val="both"/>
    </w:pPr>
    <w:rPr>
      <w:sz w:val="20"/>
      <w:szCs w:val="20"/>
      <w:lang w:eastAsia="ar-SA"/>
    </w:rPr>
  </w:style>
  <w:style w:type="paragraph" w:styleId="CommentText">
    <w:name w:val="annotation text"/>
    <w:basedOn w:val="Normal"/>
    <w:semiHidden/>
    <w:rsid w:val="00A870F6"/>
    <w:rPr>
      <w:sz w:val="20"/>
      <w:szCs w:val="20"/>
    </w:rPr>
  </w:style>
  <w:style w:type="paragraph" w:styleId="CommentSubject">
    <w:name w:val="annotation subject"/>
    <w:basedOn w:val="Komentar-besedilo1"/>
    <w:next w:val="Komentar-besedilo1"/>
    <w:rsid w:val="00A870F6"/>
    <w:rPr>
      <w:b/>
      <w:bCs/>
    </w:rPr>
  </w:style>
  <w:style w:type="paragraph" w:customStyle="1" w:styleId="tekstvmes">
    <w:name w:val="tekst vmes"/>
    <w:basedOn w:val="Normal"/>
    <w:rsid w:val="00A870F6"/>
    <w:pPr>
      <w:tabs>
        <w:tab w:val="left" w:pos="567"/>
      </w:tabs>
      <w:suppressAutoHyphens/>
      <w:jc w:val="center"/>
    </w:pPr>
    <w:rPr>
      <w:rFonts w:ascii="Arial" w:hAnsi="Arial"/>
      <w:bCs/>
      <w:iCs/>
      <w:sz w:val="18"/>
      <w:szCs w:val="22"/>
      <w:lang w:eastAsia="ar-SA"/>
    </w:rPr>
  </w:style>
  <w:style w:type="paragraph" w:styleId="TOC1">
    <w:name w:val="toc 1"/>
    <w:basedOn w:val="Normal"/>
    <w:next w:val="Normal"/>
    <w:rsid w:val="00A870F6"/>
    <w:pPr>
      <w:tabs>
        <w:tab w:val="left" w:pos="515"/>
        <w:tab w:val="left" w:pos="567"/>
        <w:tab w:val="right" w:pos="9344"/>
      </w:tabs>
      <w:suppressAutoHyphens/>
      <w:spacing w:before="240" w:after="120"/>
    </w:pPr>
    <w:rPr>
      <w:b/>
      <w:bCs/>
      <w:caps/>
      <w:sz w:val="22"/>
      <w:szCs w:val="22"/>
      <w:u w:val="single"/>
      <w:lang w:eastAsia="ar-SA"/>
    </w:rPr>
  </w:style>
  <w:style w:type="paragraph" w:styleId="TOC2">
    <w:name w:val="toc 2"/>
    <w:basedOn w:val="Normal"/>
    <w:next w:val="Normal"/>
    <w:rsid w:val="00A870F6"/>
    <w:pPr>
      <w:tabs>
        <w:tab w:val="left" w:pos="567"/>
      </w:tabs>
      <w:suppressAutoHyphens/>
    </w:pPr>
    <w:rPr>
      <w:b/>
      <w:bCs/>
      <w:smallCaps/>
      <w:sz w:val="22"/>
      <w:szCs w:val="22"/>
      <w:lang w:eastAsia="ar-SA"/>
    </w:rPr>
  </w:style>
  <w:style w:type="paragraph" w:styleId="TOC3">
    <w:name w:val="toc 3"/>
    <w:basedOn w:val="Normal"/>
    <w:next w:val="Normal"/>
    <w:rsid w:val="00A870F6"/>
    <w:pPr>
      <w:tabs>
        <w:tab w:val="left" w:pos="567"/>
      </w:tabs>
      <w:suppressAutoHyphens/>
    </w:pPr>
    <w:rPr>
      <w:smallCaps/>
      <w:sz w:val="22"/>
      <w:szCs w:val="22"/>
      <w:lang w:eastAsia="ar-SA"/>
    </w:rPr>
  </w:style>
  <w:style w:type="paragraph" w:styleId="TOC4">
    <w:name w:val="toc 4"/>
    <w:basedOn w:val="Normal"/>
    <w:next w:val="Normal"/>
    <w:rsid w:val="00A870F6"/>
    <w:pPr>
      <w:tabs>
        <w:tab w:val="left" w:pos="567"/>
      </w:tabs>
      <w:suppressAutoHyphens/>
    </w:pPr>
    <w:rPr>
      <w:sz w:val="22"/>
      <w:szCs w:val="22"/>
      <w:lang w:eastAsia="ar-SA"/>
    </w:rPr>
  </w:style>
  <w:style w:type="paragraph" w:styleId="TOC5">
    <w:name w:val="toc 5"/>
    <w:basedOn w:val="Normal"/>
    <w:next w:val="Normal"/>
    <w:rsid w:val="00A870F6"/>
    <w:pPr>
      <w:tabs>
        <w:tab w:val="left" w:pos="567"/>
      </w:tabs>
      <w:suppressAutoHyphens/>
    </w:pPr>
    <w:rPr>
      <w:sz w:val="22"/>
      <w:szCs w:val="22"/>
      <w:lang w:eastAsia="ar-SA"/>
    </w:rPr>
  </w:style>
  <w:style w:type="paragraph" w:styleId="TOC6">
    <w:name w:val="toc 6"/>
    <w:basedOn w:val="Normal"/>
    <w:next w:val="Normal"/>
    <w:rsid w:val="00A870F6"/>
    <w:pPr>
      <w:tabs>
        <w:tab w:val="left" w:pos="567"/>
      </w:tabs>
      <w:suppressAutoHyphens/>
    </w:pPr>
    <w:rPr>
      <w:sz w:val="22"/>
      <w:szCs w:val="22"/>
      <w:lang w:eastAsia="ar-SA"/>
    </w:rPr>
  </w:style>
  <w:style w:type="paragraph" w:styleId="TOC7">
    <w:name w:val="toc 7"/>
    <w:basedOn w:val="Normal"/>
    <w:next w:val="Normal"/>
    <w:rsid w:val="00A870F6"/>
    <w:pPr>
      <w:tabs>
        <w:tab w:val="left" w:pos="567"/>
      </w:tabs>
      <w:suppressAutoHyphens/>
    </w:pPr>
    <w:rPr>
      <w:sz w:val="22"/>
      <w:szCs w:val="22"/>
      <w:lang w:eastAsia="ar-SA"/>
    </w:rPr>
  </w:style>
  <w:style w:type="paragraph" w:styleId="TOC8">
    <w:name w:val="toc 8"/>
    <w:basedOn w:val="Normal"/>
    <w:next w:val="Normal"/>
    <w:rsid w:val="00A870F6"/>
    <w:pPr>
      <w:tabs>
        <w:tab w:val="left" w:pos="567"/>
      </w:tabs>
      <w:suppressAutoHyphens/>
    </w:pPr>
    <w:rPr>
      <w:sz w:val="22"/>
      <w:szCs w:val="22"/>
      <w:lang w:eastAsia="ar-SA"/>
    </w:rPr>
  </w:style>
  <w:style w:type="paragraph" w:styleId="TOC9">
    <w:name w:val="toc 9"/>
    <w:basedOn w:val="Normal"/>
    <w:next w:val="Normal"/>
    <w:rsid w:val="00A870F6"/>
    <w:pPr>
      <w:tabs>
        <w:tab w:val="left" w:pos="567"/>
      </w:tabs>
      <w:suppressAutoHyphens/>
    </w:pPr>
    <w:rPr>
      <w:sz w:val="22"/>
      <w:szCs w:val="22"/>
      <w:lang w:eastAsia="ar-SA"/>
    </w:rPr>
  </w:style>
  <w:style w:type="paragraph" w:customStyle="1" w:styleId="Naslov11">
    <w:name w:val="Naslov 11"/>
    <w:basedOn w:val="Normal"/>
    <w:rsid w:val="00A870F6"/>
    <w:pPr>
      <w:pageBreakBefore/>
      <w:tabs>
        <w:tab w:val="left" w:pos="567"/>
        <w:tab w:val="num" w:pos="851"/>
      </w:tabs>
      <w:suppressAutoHyphens/>
      <w:spacing w:before="240" w:after="60"/>
      <w:ind w:left="851" w:hanging="491"/>
      <w:jc w:val="both"/>
    </w:pPr>
    <w:rPr>
      <w:rFonts w:ascii="Arial" w:hAnsi="Arial"/>
      <w:b/>
      <w:lang w:eastAsia="ar-SA"/>
    </w:rPr>
  </w:style>
  <w:style w:type="paragraph" w:customStyle="1" w:styleId="Naslov21">
    <w:name w:val="Naslov 21"/>
    <w:basedOn w:val="Heading2"/>
    <w:rsid w:val="00A870F6"/>
    <w:pPr>
      <w:tabs>
        <w:tab w:val="left" w:pos="567"/>
      </w:tabs>
      <w:suppressAutoHyphens/>
      <w:spacing w:before="360" w:after="240"/>
    </w:pPr>
    <w:rPr>
      <w:rFonts w:ascii="Times New Roman" w:hAnsi="Times New Roman"/>
      <w:b w:val="0"/>
      <w:bCs w:val="0"/>
      <w:iCs/>
      <w:caps/>
      <w:kern w:val="1"/>
      <w:sz w:val="28"/>
      <w:szCs w:val="28"/>
      <w:lang w:val="sl-SI" w:eastAsia="ar-SA"/>
    </w:rPr>
  </w:style>
  <w:style w:type="paragraph" w:customStyle="1" w:styleId="Naslov31">
    <w:name w:val="Naslov 31"/>
    <w:basedOn w:val="Heading3"/>
    <w:rsid w:val="00A870F6"/>
    <w:pPr>
      <w:tabs>
        <w:tab w:val="left" w:pos="567"/>
      </w:tabs>
      <w:suppressAutoHyphens/>
      <w:spacing w:before="240" w:after="120"/>
    </w:pPr>
    <w:rPr>
      <w:b/>
      <w:i w:val="0"/>
      <w:iCs w:val="0"/>
      <w:kern w:val="1"/>
      <w:sz w:val="24"/>
      <w:szCs w:val="24"/>
      <w:lang w:val="sl-SI" w:eastAsia="ar-SA"/>
    </w:rPr>
  </w:style>
  <w:style w:type="paragraph" w:customStyle="1" w:styleId="Naslov41">
    <w:name w:val="Naslov 41"/>
    <w:basedOn w:val="Heading4"/>
    <w:rsid w:val="00A870F6"/>
    <w:pPr>
      <w:tabs>
        <w:tab w:val="left" w:pos="567"/>
      </w:tabs>
      <w:suppressAutoHyphens/>
      <w:spacing w:before="360" w:after="240"/>
    </w:pPr>
    <w:rPr>
      <w:b w:val="0"/>
      <w:i w:val="0"/>
      <w:iCs w:val="0"/>
      <w:caps/>
      <w:kern w:val="1"/>
      <w:sz w:val="24"/>
      <w:szCs w:val="24"/>
      <w:lang w:val="sl-SI" w:eastAsia="ar-SA"/>
    </w:rPr>
  </w:style>
  <w:style w:type="paragraph" w:customStyle="1" w:styleId="Vpisnaslov">
    <w:name w:val="Vpis_naslov"/>
    <w:basedOn w:val="Normal"/>
    <w:rsid w:val="00A870F6"/>
    <w:pPr>
      <w:keepNext/>
      <w:tabs>
        <w:tab w:val="left" w:pos="567"/>
      </w:tabs>
      <w:suppressAutoHyphens/>
      <w:spacing w:before="360"/>
      <w:jc w:val="center"/>
    </w:pPr>
    <w:rPr>
      <w:rFonts w:ascii="Arial" w:hAnsi="Arial"/>
      <w:sz w:val="22"/>
      <w:lang w:eastAsia="ar-SA"/>
    </w:rPr>
  </w:style>
  <w:style w:type="paragraph" w:customStyle="1" w:styleId="Slika">
    <w:name w:val="Slika"/>
    <w:basedOn w:val="Normal"/>
    <w:next w:val="Normal"/>
    <w:rsid w:val="00A870F6"/>
    <w:pPr>
      <w:tabs>
        <w:tab w:val="left" w:pos="567"/>
      </w:tabs>
      <w:suppressAutoHyphens/>
      <w:jc w:val="center"/>
    </w:pPr>
    <w:rPr>
      <w:lang w:eastAsia="ar-SA"/>
    </w:rPr>
  </w:style>
  <w:style w:type="paragraph" w:customStyle="1" w:styleId="Vsebinatabele">
    <w:name w:val="Vsebina tabele"/>
    <w:basedOn w:val="Normal"/>
    <w:rsid w:val="00A870F6"/>
    <w:pPr>
      <w:suppressLineNumbers/>
      <w:tabs>
        <w:tab w:val="left" w:pos="567"/>
      </w:tabs>
      <w:suppressAutoHyphens/>
      <w:jc w:val="both"/>
    </w:pPr>
    <w:rPr>
      <w:lang w:eastAsia="ar-SA"/>
    </w:rPr>
  </w:style>
  <w:style w:type="paragraph" w:customStyle="1" w:styleId="Naslovtabele">
    <w:name w:val="Naslov tabele"/>
    <w:basedOn w:val="Vsebinatabele"/>
    <w:rsid w:val="00A870F6"/>
    <w:pPr>
      <w:jc w:val="center"/>
    </w:pPr>
    <w:rPr>
      <w:b/>
      <w:bCs/>
    </w:rPr>
  </w:style>
  <w:style w:type="paragraph" w:customStyle="1" w:styleId="Vsebina10">
    <w:name w:val="Vsebina 10"/>
    <w:basedOn w:val="Kazalo"/>
    <w:rsid w:val="00A870F6"/>
    <w:pPr>
      <w:tabs>
        <w:tab w:val="right" w:leader="dot" w:pos="9637"/>
      </w:tabs>
      <w:ind w:left="2547"/>
    </w:pPr>
  </w:style>
  <w:style w:type="paragraph" w:styleId="NoSpacing">
    <w:name w:val="No Spacing"/>
    <w:uiPriority w:val="1"/>
    <w:qFormat/>
    <w:rsid w:val="009C467D"/>
    <w:rPr>
      <w:sz w:val="24"/>
      <w:szCs w:val="24"/>
      <w:lang w:eastAsia="en-US"/>
    </w:rPr>
  </w:style>
  <w:style w:type="paragraph" w:customStyle="1" w:styleId="font0">
    <w:name w:val="font0"/>
    <w:basedOn w:val="Normal"/>
    <w:rsid w:val="00341DAA"/>
    <w:pPr>
      <w:spacing w:before="100" w:beforeAutospacing="1" w:after="100" w:afterAutospacing="1"/>
    </w:pPr>
    <w:rPr>
      <w:rFonts w:ascii="Tahoma" w:hAnsi="Tahoma" w:cs="Tahoma"/>
      <w:sz w:val="20"/>
      <w:szCs w:val="20"/>
      <w:lang w:eastAsia="sl-SI"/>
    </w:rPr>
  </w:style>
  <w:style w:type="paragraph" w:customStyle="1" w:styleId="font5">
    <w:name w:val="font5"/>
    <w:basedOn w:val="Normal"/>
    <w:rsid w:val="00341DAA"/>
    <w:pPr>
      <w:spacing w:before="100" w:beforeAutospacing="1" w:after="100" w:afterAutospacing="1"/>
    </w:pPr>
    <w:rPr>
      <w:rFonts w:ascii="Arial" w:hAnsi="Arial" w:cs="Arial"/>
      <w:sz w:val="20"/>
      <w:szCs w:val="20"/>
      <w:lang w:eastAsia="sl-SI"/>
    </w:rPr>
  </w:style>
  <w:style w:type="paragraph" w:customStyle="1" w:styleId="font6">
    <w:name w:val="font6"/>
    <w:basedOn w:val="Normal"/>
    <w:rsid w:val="00341DAA"/>
    <w:pPr>
      <w:spacing w:before="100" w:beforeAutospacing="1" w:after="100" w:afterAutospacing="1"/>
    </w:pPr>
    <w:rPr>
      <w:rFonts w:ascii="Symbol" w:hAnsi="Symbol"/>
      <w:sz w:val="20"/>
      <w:szCs w:val="20"/>
      <w:lang w:eastAsia="sl-SI"/>
    </w:rPr>
  </w:style>
  <w:style w:type="paragraph" w:customStyle="1" w:styleId="font7">
    <w:name w:val="font7"/>
    <w:basedOn w:val="Normal"/>
    <w:rsid w:val="00341DAA"/>
    <w:pPr>
      <w:spacing w:before="100" w:beforeAutospacing="1" w:after="100" w:afterAutospacing="1"/>
    </w:pPr>
    <w:rPr>
      <w:rFonts w:ascii="Arial" w:hAnsi="Arial" w:cs="Arial"/>
      <w:sz w:val="20"/>
      <w:szCs w:val="20"/>
      <w:lang w:eastAsia="sl-SI"/>
    </w:rPr>
  </w:style>
  <w:style w:type="paragraph" w:customStyle="1" w:styleId="font8">
    <w:name w:val="font8"/>
    <w:basedOn w:val="Normal"/>
    <w:rsid w:val="00341DAA"/>
    <w:pPr>
      <w:spacing w:before="100" w:beforeAutospacing="1" w:after="100" w:afterAutospacing="1"/>
    </w:pPr>
    <w:rPr>
      <w:rFonts w:ascii="Arial" w:hAnsi="Arial" w:cs="Arial"/>
      <w:sz w:val="20"/>
      <w:szCs w:val="20"/>
      <w:lang w:eastAsia="sl-SI"/>
    </w:rPr>
  </w:style>
  <w:style w:type="paragraph" w:customStyle="1" w:styleId="font9">
    <w:name w:val="font9"/>
    <w:basedOn w:val="Normal"/>
    <w:rsid w:val="00341DAA"/>
    <w:pPr>
      <w:spacing w:before="100" w:beforeAutospacing="1" w:after="100" w:afterAutospacing="1"/>
    </w:pPr>
    <w:rPr>
      <w:sz w:val="20"/>
      <w:szCs w:val="20"/>
      <w:lang w:eastAsia="sl-SI"/>
    </w:rPr>
  </w:style>
  <w:style w:type="paragraph" w:customStyle="1" w:styleId="font10">
    <w:name w:val="font10"/>
    <w:basedOn w:val="Normal"/>
    <w:rsid w:val="00341DAA"/>
    <w:pPr>
      <w:spacing w:before="100" w:beforeAutospacing="1" w:after="100" w:afterAutospacing="1"/>
    </w:pPr>
    <w:rPr>
      <w:rFonts w:ascii="Tahoma" w:hAnsi="Tahoma" w:cs="Tahoma"/>
      <w:sz w:val="20"/>
      <w:szCs w:val="20"/>
      <w:lang w:eastAsia="sl-SI"/>
    </w:rPr>
  </w:style>
  <w:style w:type="paragraph" w:customStyle="1" w:styleId="font11">
    <w:name w:val="font11"/>
    <w:basedOn w:val="Normal"/>
    <w:rsid w:val="00341DAA"/>
    <w:pPr>
      <w:spacing w:before="100" w:beforeAutospacing="1" w:after="100" w:afterAutospacing="1"/>
    </w:pPr>
    <w:rPr>
      <w:rFonts w:ascii="Tahoma" w:hAnsi="Tahoma" w:cs="Tahoma"/>
      <w:sz w:val="20"/>
      <w:szCs w:val="20"/>
      <w:lang w:eastAsia="sl-SI"/>
    </w:rPr>
  </w:style>
  <w:style w:type="paragraph" w:customStyle="1" w:styleId="xl72">
    <w:name w:val="xl72"/>
    <w:basedOn w:val="Normal"/>
    <w:rsid w:val="00341DAA"/>
    <w:pPr>
      <w:shd w:val="clear" w:color="000000" w:fill="FFFFFF"/>
      <w:spacing w:before="100" w:beforeAutospacing="1" w:after="100" w:afterAutospacing="1"/>
    </w:pPr>
    <w:rPr>
      <w:rFonts w:ascii="Arial" w:hAnsi="Arial" w:cs="Arial"/>
      <w:lang w:eastAsia="sl-SI"/>
    </w:rPr>
  </w:style>
  <w:style w:type="paragraph" w:customStyle="1" w:styleId="xl73">
    <w:name w:val="xl73"/>
    <w:basedOn w:val="Normal"/>
    <w:rsid w:val="00341DAA"/>
    <w:pPr>
      <w:shd w:val="clear" w:color="000000" w:fill="FFFFFF"/>
      <w:spacing w:before="100" w:beforeAutospacing="1" w:after="100" w:afterAutospacing="1"/>
    </w:pPr>
    <w:rPr>
      <w:lang w:eastAsia="sl-SI"/>
    </w:rPr>
  </w:style>
  <w:style w:type="paragraph" w:customStyle="1" w:styleId="xl74">
    <w:name w:val="xl74"/>
    <w:basedOn w:val="Normal"/>
    <w:rsid w:val="00341DAA"/>
    <w:pPr>
      <w:shd w:val="clear" w:color="000000" w:fill="FFFFFF"/>
      <w:spacing w:before="100" w:beforeAutospacing="1" w:after="100" w:afterAutospacing="1"/>
    </w:pPr>
    <w:rPr>
      <w:rFonts w:ascii="Arial" w:hAnsi="Arial" w:cs="Arial"/>
      <w:lang w:eastAsia="sl-SI"/>
    </w:rPr>
  </w:style>
  <w:style w:type="paragraph" w:customStyle="1" w:styleId="xl75">
    <w:name w:val="xl75"/>
    <w:basedOn w:val="Normal"/>
    <w:rsid w:val="00341DAA"/>
    <w:pPr>
      <w:shd w:val="clear" w:color="000000" w:fill="FFFFFF"/>
      <w:spacing w:before="100" w:beforeAutospacing="1" w:after="100" w:afterAutospacing="1"/>
    </w:pPr>
    <w:rPr>
      <w:sz w:val="22"/>
      <w:szCs w:val="22"/>
      <w:lang w:eastAsia="sl-SI"/>
    </w:rPr>
  </w:style>
  <w:style w:type="paragraph" w:customStyle="1" w:styleId="xl77">
    <w:name w:val="xl77"/>
    <w:basedOn w:val="Normal"/>
    <w:rsid w:val="00341DAA"/>
    <w:pPr>
      <w:shd w:val="clear" w:color="000000" w:fill="FFFFFF"/>
      <w:spacing w:before="100" w:beforeAutospacing="1" w:after="100" w:afterAutospacing="1"/>
    </w:pPr>
    <w:rPr>
      <w:sz w:val="28"/>
      <w:szCs w:val="28"/>
      <w:lang w:eastAsia="sl-SI"/>
    </w:rPr>
  </w:style>
  <w:style w:type="paragraph" w:customStyle="1" w:styleId="xl78">
    <w:name w:val="xl78"/>
    <w:basedOn w:val="Normal"/>
    <w:rsid w:val="00341DAA"/>
    <w:pPr>
      <w:shd w:val="clear" w:color="000000" w:fill="FFFFFF"/>
      <w:spacing w:before="100" w:beforeAutospacing="1" w:after="100" w:afterAutospacing="1"/>
    </w:pPr>
    <w:rPr>
      <w:rFonts w:ascii="Arial" w:hAnsi="Arial" w:cs="Arial"/>
      <w:i/>
      <w:iCs/>
      <w:lang w:eastAsia="sl-SI"/>
    </w:rPr>
  </w:style>
  <w:style w:type="paragraph" w:customStyle="1" w:styleId="xl79">
    <w:name w:val="xl79"/>
    <w:basedOn w:val="Normal"/>
    <w:rsid w:val="00341DAA"/>
    <w:pPr>
      <w:shd w:val="clear" w:color="000000" w:fill="FFFFFF"/>
      <w:spacing w:before="100" w:beforeAutospacing="1" w:after="100" w:afterAutospacing="1"/>
    </w:pPr>
    <w:rPr>
      <w:u w:val="single"/>
      <w:lang w:eastAsia="sl-SI"/>
    </w:rPr>
  </w:style>
  <w:style w:type="paragraph" w:customStyle="1" w:styleId="xl80">
    <w:name w:val="xl80"/>
    <w:basedOn w:val="Normal"/>
    <w:rsid w:val="00341DAA"/>
    <w:pPr>
      <w:shd w:val="clear" w:color="000000" w:fill="FFFFFF"/>
      <w:spacing w:before="100" w:beforeAutospacing="1" w:after="100" w:afterAutospacing="1"/>
      <w:jc w:val="right"/>
    </w:pPr>
    <w:rPr>
      <w:rFonts w:ascii="Arial" w:hAnsi="Arial" w:cs="Arial"/>
      <w:lang w:eastAsia="sl-SI"/>
    </w:rPr>
  </w:style>
  <w:style w:type="paragraph" w:customStyle="1" w:styleId="xl81">
    <w:name w:val="xl81"/>
    <w:basedOn w:val="Normal"/>
    <w:rsid w:val="00341DAA"/>
    <w:pPr>
      <w:spacing w:before="100" w:beforeAutospacing="1" w:after="100" w:afterAutospacing="1"/>
      <w:jc w:val="center"/>
    </w:pPr>
    <w:rPr>
      <w:lang w:eastAsia="sl-SI"/>
    </w:rPr>
  </w:style>
  <w:style w:type="paragraph" w:customStyle="1" w:styleId="xl82">
    <w:name w:val="xl82"/>
    <w:basedOn w:val="Normal"/>
    <w:rsid w:val="00341DAA"/>
    <w:pPr>
      <w:shd w:val="clear" w:color="000000" w:fill="FFFFFF"/>
      <w:spacing w:before="100" w:beforeAutospacing="1" w:after="100" w:afterAutospacing="1"/>
    </w:pPr>
    <w:rPr>
      <w:lang w:eastAsia="sl-SI"/>
    </w:rPr>
  </w:style>
  <w:style w:type="paragraph" w:customStyle="1" w:styleId="xl83">
    <w:name w:val="xl83"/>
    <w:basedOn w:val="Normal"/>
    <w:rsid w:val="00341DAA"/>
    <w:pPr>
      <w:shd w:val="clear" w:color="000000" w:fill="FFFFFF"/>
      <w:spacing w:before="100" w:beforeAutospacing="1" w:after="100" w:afterAutospacing="1"/>
    </w:pPr>
    <w:rPr>
      <w:lang w:eastAsia="sl-SI"/>
    </w:rPr>
  </w:style>
  <w:style w:type="paragraph" w:customStyle="1" w:styleId="xl84">
    <w:name w:val="xl84"/>
    <w:basedOn w:val="Normal"/>
    <w:rsid w:val="00341DAA"/>
    <w:pPr>
      <w:shd w:val="clear" w:color="000000" w:fill="FFFFFF"/>
      <w:spacing w:before="100" w:beforeAutospacing="1" w:after="100" w:afterAutospacing="1"/>
    </w:pPr>
    <w:rPr>
      <w:rFonts w:ascii="Arial" w:hAnsi="Arial" w:cs="Arial"/>
      <w:color w:val="FFFFFF"/>
      <w:lang w:eastAsia="sl-SI"/>
    </w:rPr>
  </w:style>
  <w:style w:type="paragraph" w:customStyle="1" w:styleId="xl85">
    <w:name w:val="xl85"/>
    <w:basedOn w:val="Normal"/>
    <w:rsid w:val="00341DAA"/>
    <w:pPr>
      <w:shd w:val="clear" w:color="000000" w:fill="FFFFFF"/>
      <w:spacing w:before="100" w:beforeAutospacing="1" w:after="100" w:afterAutospacing="1"/>
    </w:pPr>
    <w:rPr>
      <w:u w:val="single"/>
      <w:lang w:eastAsia="sl-SI"/>
    </w:rPr>
  </w:style>
  <w:style w:type="paragraph" w:customStyle="1" w:styleId="xl86">
    <w:name w:val="xl86"/>
    <w:basedOn w:val="Normal"/>
    <w:rsid w:val="00341DAA"/>
    <w:pPr>
      <w:spacing w:before="100" w:beforeAutospacing="1" w:after="100" w:afterAutospacing="1"/>
      <w:jc w:val="right"/>
    </w:pPr>
    <w:rPr>
      <w:lang w:eastAsia="sl-SI"/>
    </w:rPr>
  </w:style>
  <w:style w:type="paragraph" w:customStyle="1" w:styleId="xl87">
    <w:name w:val="xl87"/>
    <w:basedOn w:val="Normal"/>
    <w:rsid w:val="00341D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lang w:eastAsia="sl-SI"/>
    </w:rPr>
  </w:style>
  <w:style w:type="paragraph" w:customStyle="1" w:styleId="xl88">
    <w:name w:val="xl88"/>
    <w:basedOn w:val="Normal"/>
    <w:rsid w:val="00341DA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lang w:eastAsia="sl-SI"/>
    </w:rPr>
  </w:style>
  <w:style w:type="paragraph" w:customStyle="1" w:styleId="xl89">
    <w:name w:val="xl89"/>
    <w:basedOn w:val="Normal"/>
    <w:rsid w:val="00341DA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lang w:eastAsia="sl-SI"/>
    </w:rPr>
  </w:style>
  <w:style w:type="paragraph" w:customStyle="1" w:styleId="xl90">
    <w:name w:val="xl90"/>
    <w:basedOn w:val="Normal"/>
    <w:rsid w:val="00341DA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lang w:eastAsia="sl-SI"/>
    </w:rPr>
  </w:style>
  <w:style w:type="paragraph" w:customStyle="1" w:styleId="xl91">
    <w:name w:val="xl91"/>
    <w:basedOn w:val="Normal"/>
    <w:rsid w:val="00341D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sl-SI"/>
    </w:rPr>
  </w:style>
  <w:style w:type="paragraph" w:customStyle="1" w:styleId="xl92">
    <w:name w:val="xl92"/>
    <w:basedOn w:val="Normal"/>
    <w:rsid w:val="00341DAA"/>
    <w:pPr>
      <w:shd w:val="clear" w:color="000000" w:fill="FFFFCC"/>
      <w:spacing w:before="100" w:beforeAutospacing="1" w:after="100" w:afterAutospacing="1"/>
    </w:pPr>
    <w:rPr>
      <w:rFonts w:ascii="Arial" w:hAnsi="Arial" w:cs="Arial"/>
      <w:lang w:eastAsia="sl-SI"/>
    </w:rPr>
  </w:style>
  <w:style w:type="paragraph" w:customStyle="1" w:styleId="xl93">
    <w:name w:val="xl93"/>
    <w:basedOn w:val="Normal"/>
    <w:rsid w:val="00341DAA"/>
    <w:pPr>
      <w:shd w:val="clear" w:color="000000" w:fill="FFFFFF"/>
      <w:spacing w:before="100" w:beforeAutospacing="1" w:after="100" w:afterAutospacing="1"/>
      <w:jc w:val="right"/>
    </w:pPr>
    <w:rPr>
      <w:rFonts w:ascii="Symbol" w:hAnsi="Symbol"/>
      <w:lang w:eastAsia="sl-SI"/>
    </w:rPr>
  </w:style>
  <w:style w:type="paragraph" w:customStyle="1" w:styleId="xl94">
    <w:name w:val="xl94"/>
    <w:basedOn w:val="Normal"/>
    <w:rsid w:val="00341DAA"/>
    <w:pPr>
      <w:shd w:val="clear" w:color="000000" w:fill="FFFFFF"/>
      <w:spacing w:before="100" w:beforeAutospacing="1" w:after="100" w:afterAutospacing="1"/>
      <w:jc w:val="right"/>
    </w:pPr>
    <w:rPr>
      <w:lang w:eastAsia="sl-SI"/>
    </w:rPr>
  </w:style>
  <w:style w:type="paragraph" w:customStyle="1" w:styleId="xl95">
    <w:name w:val="xl95"/>
    <w:basedOn w:val="Normal"/>
    <w:rsid w:val="00341DAA"/>
    <w:pPr>
      <w:shd w:val="clear" w:color="000000" w:fill="FFFFFF"/>
      <w:spacing w:before="100" w:beforeAutospacing="1" w:after="100" w:afterAutospacing="1"/>
      <w:jc w:val="right"/>
    </w:pPr>
    <w:rPr>
      <w:lang w:eastAsia="sl-SI"/>
    </w:rPr>
  </w:style>
  <w:style w:type="paragraph" w:customStyle="1" w:styleId="xl96">
    <w:name w:val="xl96"/>
    <w:basedOn w:val="Normal"/>
    <w:rsid w:val="00341DAA"/>
    <w:pPr>
      <w:spacing w:before="100" w:beforeAutospacing="1" w:after="100" w:afterAutospacing="1"/>
    </w:pPr>
    <w:rPr>
      <w:u w:val="single"/>
      <w:lang w:eastAsia="sl-SI"/>
    </w:rPr>
  </w:style>
  <w:style w:type="paragraph" w:customStyle="1" w:styleId="xl97">
    <w:name w:val="xl97"/>
    <w:basedOn w:val="Normal"/>
    <w:rsid w:val="00341DA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lang w:eastAsia="sl-SI"/>
    </w:rPr>
  </w:style>
  <w:style w:type="paragraph" w:customStyle="1" w:styleId="xl98">
    <w:name w:val="xl98"/>
    <w:basedOn w:val="Normal"/>
    <w:rsid w:val="00341DA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Symbol" w:hAnsi="Symbol"/>
      <w:lang w:eastAsia="sl-SI"/>
    </w:rPr>
  </w:style>
  <w:style w:type="paragraph" w:customStyle="1" w:styleId="xl99">
    <w:name w:val="xl99"/>
    <w:basedOn w:val="Normal"/>
    <w:rsid w:val="00341DAA"/>
    <w:pPr>
      <w:shd w:val="clear" w:color="000000" w:fill="FFFFFF"/>
      <w:spacing w:before="100" w:beforeAutospacing="1" w:after="100" w:afterAutospacing="1"/>
    </w:pPr>
    <w:rPr>
      <w:rFonts w:ascii="Arial" w:hAnsi="Arial" w:cs="Arial"/>
      <w:lang w:eastAsia="sl-SI"/>
    </w:rPr>
  </w:style>
  <w:style w:type="paragraph" w:customStyle="1" w:styleId="xl100">
    <w:name w:val="xl100"/>
    <w:basedOn w:val="Normal"/>
    <w:rsid w:val="00341DAA"/>
    <w:pPr>
      <w:shd w:val="clear" w:color="000000" w:fill="FFFFFF"/>
      <w:spacing w:before="100" w:beforeAutospacing="1" w:after="100" w:afterAutospacing="1"/>
      <w:jc w:val="center"/>
    </w:pPr>
    <w:rPr>
      <w:lang w:eastAsia="sl-SI"/>
    </w:rPr>
  </w:style>
  <w:style w:type="paragraph" w:customStyle="1" w:styleId="xl101">
    <w:name w:val="xl101"/>
    <w:basedOn w:val="Normal"/>
    <w:rsid w:val="00341DAA"/>
    <w:pPr>
      <w:shd w:val="clear" w:color="000000" w:fill="FFFFFF"/>
      <w:spacing w:before="100" w:beforeAutospacing="1" w:after="100" w:afterAutospacing="1"/>
    </w:pPr>
    <w:rPr>
      <w:i/>
      <w:iCs/>
      <w:lang w:eastAsia="sl-SI"/>
    </w:rPr>
  </w:style>
  <w:style w:type="paragraph" w:customStyle="1" w:styleId="xl102">
    <w:name w:val="xl102"/>
    <w:basedOn w:val="Normal"/>
    <w:rsid w:val="00341DAA"/>
    <w:pPr>
      <w:shd w:val="clear" w:color="000000" w:fill="FFFFFF"/>
      <w:spacing w:before="100" w:beforeAutospacing="1" w:after="100" w:afterAutospacing="1"/>
      <w:jc w:val="right"/>
      <w:textAlignment w:val="center"/>
    </w:pPr>
    <w:rPr>
      <w:lang w:eastAsia="sl-SI"/>
    </w:rPr>
  </w:style>
  <w:style w:type="paragraph" w:customStyle="1" w:styleId="xl103">
    <w:name w:val="xl103"/>
    <w:basedOn w:val="Normal"/>
    <w:rsid w:val="00341DAA"/>
    <w:pPr>
      <w:shd w:val="clear" w:color="000000" w:fill="FFFFFF"/>
      <w:spacing w:before="100" w:beforeAutospacing="1" w:after="100" w:afterAutospacing="1"/>
    </w:pPr>
    <w:rPr>
      <w:b/>
      <w:bCs/>
      <w:color w:val="FFFFFF"/>
      <w:lang w:eastAsia="sl-SI"/>
    </w:rPr>
  </w:style>
  <w:style w:type="paragraph" w:customStyle="1" w:styleId="xl104">
    <w:name w:val="xl104"/>
    <w:basedOn w:val="Normal"/>
    <w:rsid w:val="00341DAA"/>
    <w:pPr>
      <w:shd w:val="clear" w:color="000000" w:fill="FFFFFF"/>
      <w:spacing w:before="100" w:beforeAutospacing="1" w:after="100" w:afterAutospacing="1"/>
    </w:pPr>
    <w:rPr>
      <w:rFonts w:ascii="Symbol" w:hAnsi="Symbol"/>
      <w:lang w:eastAsia="sl-SI"/>
    </w:rPr>
  </w:style>
  <w:style w:type="paragraph" w:customStyle="1" w:styleId="xl105">
    <w:name w:val="xl105"/>
    <w:basedOn w:val="Normal"/>
    <w:rsid w:val="00341DAA"/>
    <w:pPr>
      <w:shd w:val="clear" w:color="000000" w:fill="FFFFFF"/>
      <w:spacing w:before="100" w:beforeAutospacing="1" w:after="100" w:afterAutospacing="1"/>
    </w:pPr>
    <w:rPr>
      <w:color w:val="FFFFFF"/>
      <w:lang w:eastAsia="sl-SI"/>
    </w:rPr>
  </w:style>
  <w:style w:type="paragraph" w:customStyle="1" w:styleId="xl106">
    <w:name w:val="xl106"/>
    <w:basedOn w:val="Normal"/>
    <w:rsid w:val="00341DAA"/>
    <w:pPr>
      <w:shd w:val="clear" w:color="000000" w:fill="CCFFFF"/>
      <w:spacing w:before="100" w:beforeAutospacing="1" w:after="100" w:afterAutospacing="1"/>
    </w:pPr>
    <w:rPr>
      <w:lang w:eastAsia="sl-SI"/>
    </w:rPr>
  </w:style>
  <w:style w:type="paragraph" w:customStyle="1" w:styleId="xl107">
    <w:name w:val="xl107"/>
    <w:basedOn w:val="Normal"/>
    <w:rsid w:val="00341DAA"/>
    <w:pPr>
      <w:shd w:val="clear" w:color="000000" w:fill="CCFFFF"/>
      <w:spacing w:before="100" w:beforeAutospacing="1" w:after="100" w:afterAutospacing="1"/>
      <w:jc w:val="right"/>
      <w:textAlignment w:val="center"/>
    </w:pPr>
    <w:rPr>
      <w:lang w:eastAsia="sl-SI"/>
    </w:rPr>
  </w:style>
  <w:style w:type="paragraph" w:customStyle="1" w:styleId="xl108">
    <w:name w:val="xl108"/>
    <w:basedOn w:val="Normal"/>
    <w:rsid w:val="00341DAA"/>
    <w:pPr>
      <w:shd w:val="clear" w:color="000000" w:fill="CCFFFF"/>
      <w:spacing w:before="100" w:beforeAutospacing="1" w:after="100" w:afterAutospacing="1"/>
      <w:textAlignment w:val="top"/>
    </w:pPr>
    <w:rPr>
      <w:lang w:eastAsia="sl-SI"/>
    </w:rPr>
  </w:style>
  <w:style w:type="paragraph" w:customStyle="1" w:styleId="xl109">
    <w:name w:val="xl109"/>
    <w:basedOn w:val="Normal"/>
    <w:rsid w:val="00341DA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</w:pPr>
    <w:rPr>
      <w:lang w:eastAsia="sl-SI"/>
    </w:rPr>
  </w:style>
  <w:style w:type="paragraph" w:customStyle="1" w:styleId="xl110">
    <w:name w:val="xl110"/>
    <w:basedOn w:val="Normal"/>
    <w:rsid w:val="00341DAA"/>
    <w:pPr>
      <w:pBdr>
        <w:top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</w:pPr>
    <w:rPr>
      <w:lang w:eastAsia="sl-SI"/>
    </w:rPr>
  </w:style>
  <w:style w:type="paragraph" w:customStyle="1" w:styleId="xl111">
    <w:name w:val="xl111"/>
    <w:basedOn w:val="Normal"/>
    <w:rsid w:val="00341DA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</w:pPr>
    <w:rPr>
      <w:lang w:eastAsia="sl-SI"/>
    </w:rPr>
  </w:style>
  <w:style w:type="paragraph" w:customStyle="1" w:styleId="xl112">
    <w:name w:val="xl112"/>
    <w:basedOn w:val="Normal"/>
    <w:rsid w:val="00341DA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eastAsia="sl-SI"/>
    </w:rPr>
  </w:style>
  <w:style w:type="paragraph" w:customStyle="1" w:styleId="xl113">
    <w:name w:val="xl113"/>
    <w:basedOn w:val="Normal"/>
    <w:rsid w:val="00341DA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lang w:eastAsia="sl-SI"/>
    </w:rPr>
  </w:style>
  <w:style w:type="paragraph" w:customStyle="1" w:styleId="xl114">
    <w:name w:val="xl114"/>
    <w:basedOn w:val="Normal"/>
    <w:rsid w:val="00341DA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lang w:eastAsia="sl-SI"/>
    </w:rPr>
  </w:style>
  <w:style w:type="paragraph" w:customStyle="1" w:styleId="xl115">
    <w:name w:val="xl115"/>
    <w:basedOn w:val="Normal"/>
    <w:rsid w:val="00341DAA"/>
    <w:pPr>
      <w:shd w:val="clear" w:color="000000" w:fill="FFFFFF"/>
      <w:spacing w:before="100" w:beforeAutospacing="1" w:after="100" w:afterAutospacing="1"/>
      <w:jc w:val="center"/>
    </w:pPr>
    <w:rPr>
      <w:lang w:eastAsia="sl-SI"/>
    </w:rPr>
  </w:style>
  <w:style w:type="paragraph" w:customStyle="1" w:styleId="xl116">
    <w:name w:val="xl116"/>
    <w:basedOn w:val="Normal"/>
    <w:rsid w:val="00341DAA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lang w:eastAsia="sl-SI"/>
    </w:rPr>
  </w:style>
  <w:style w:type="paragraph" w:customStyle="1" w:styleId="xl117">
    <w:name w:val="xl117"/>
    <w:basedOn w:val="Normal"/>
    <w:rsid w:val="00341DAA"/>
    <w:pPr>
      <w:shd w:val="clear" w:color="000000" w:fill="FFFFFF"/>
      <w:spacing w:before="100" w:beforeAutospacing="1" w:after="100" w:afterAutospacing="1"/>
      <w:jc w:val="center"/>
    </w:pPr>
    <w:rPr>
      <w:lang w:eastAsia="sl-SI"/>
    </w:rPr>
  </w:style>
  <w:style w:type="paragraph" w:customStyle="1" w:styleId="xl118">
    <w:name w:val="xl118"/>
    <w:basedOn w:val="Normal"/>
    <w:rsid w:val="00341DAA"/>
    <w:pPr>
      <w:shd w:val="clear" w:color="000000" w:fill="CCFFFF"/>
      <w:spacing w:before="100" w:beforeAutospacing="1" w:after="100" w:afterAutospacing="1"/>
      <w:jc w:val="center"/>
    </w:pPr>
    <w:rPr>
      <w:lang w:eastAsia="sl-SI"/>
    </w:rPr>
  </w:style>
  <w:style w:type="paragraph" w:customStyle="1" w:styleId="xl119">
    <w:name w:val="xl119"/>
    <w:basedOn w:val="Normal"/>
    <w:rsid w:val="00341DAA"/>
    <w:pPr>
      <w:shd w:val="clear" w:color="000000" w:fill="FFFFFF"/>
      <w:spacing w:before="100" w:beforeAutospacing="1" w:after="100" w:afterAutospacing="1"/>
      <w:jc w:val="center"/>
    </w:pPr>
    <w:rPr>
      <w:lang w:eastAsia="sl-SI"/>
    </w:rPr>
  </w:style>
  <w:style w:type="paragraph" w:customStyle="1" w:styleId="xl120">
    <w:name w:val="xl120"/>
    <w:basedOn w:val="Normal"/>
    <w:rsid w:val="00341DA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</w:pPr>
    <w:rPr>
      <w:lang w:eastAsia="sl-SI"/>
    </w:rPr>
  </w:style>
  <w:style w:type="paragraph" w:customStyle="1" w:styleId="xl121">
    <w:name w:val="xl121"/>
    <w:basedOn w:val="Normal"/>
    <w:rsid w:val="00341DAA"/>
    <w:pPr>
      <w:pBdr>
        <w:top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</w:pPr>
    <w:rPr>
      <w:lang w:eastAsia="sl-SI"/>
    </w:rPr>
  </w:style>
  <w:style w:type="paragraph" w:customStyle="1" w:styleId="xl122">
    <w:name w:val="xl122"/>
    <w:basedOn w:val="Normal"/>
    <w:rsid w:val="00341DA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</w:pPr>
    <w:rPr>
      <w:lang w:eastAsia="sl-SI"/>
    </w:rPr>
  </w:style>
  <w:style w:type="paragraph" w:customStyle="1" w:styleId="xl123">
    <w:name w:val="xl123"/>
    <w:basedOn w:val="Normal"/>
    <w:rsid w:val="00341DA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lang w:eastAsia="sl-SI"/>
    </w:rPr>
  </w:style>
  <w:style w:type="paragraph" w:customStyle="1" w:styleId="xl124">
    <w:name w:val="xl124"/>
    <w:basedOn w:val="Normal"/>
    <w:rsid w:val="00341DAA"/>
    <w:pPr>
      <w:shd w:val="clear" w:color="000000" w:fill="FFFFFF"/>
      <w:spacing w:before="100" w:beforeAutospacing="1" w:after="100" w:afterAutospacing="1"/>
    </w:pPr>
    <w:rPr>
      <w:lang w:eastAsia="sl-SI"/>
    </w:rPr>
  </w:style>
  <w:style w:type="paragraph" w:customStyle="1" w:styleId="xl125">
    <w:name w:val="xl125"/>
    <w:basedOn w:val="Normal"/>
    <w:rsid w:val="00341DAA"/>
    <w:pPr>
      <w:spacing w:before="100" w:beforeAutospacing="1" w:after="100" w:afterAutospacing="1"/>
      <w:jc w:val="center"/>
    </w:pPr>
    <w:rPr>
      <w:lang w:eastAsia="sl-SI"/>
    </w:rPr>
  </w:style>
  <w:style w:type="paragraph" w:customStyle="1" w:styleId="Default">
    <w:name w:val="Default"/>
    <w:rsid w:val="0038101A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76449"/>
    <w:pPr>
      <w:ind w:left="720"/>
      <w:contextualSpacing/>
    </w:pPr>
  </w:style>
  <w:style w:type="paragraph" w:styleId="Title">
    <w:name w:val="Title"/>
    <w:basedOn w:val="Normal"/>
    <w:link w:val="TitleChar"/>
    <w:qFormat/>
    <w:rsid w:val="001B6FDF"/>
    <w:pPr>
      <w:autoSpaceDE w:val="0"/>
      <w:autoSpaceDN w:val="0"/>
      <w:adjustRightInd w:val="0"/>
      <w:jc w:val="center"/>
    </w:pPr>
    <w:rPr>
      <w:rFonts w:ascii="Tahoma" w:hAnsi="Tahoma" w:cs="Tahoma"/>
      <w:b/>
      <w:bCs/>
      <w:sz w:val="28"/>
      <w:szCs w:val="28"/>
      <w:lang w:eastAsia="sl-SI"/>
    </w:rPr>
  </w:style>
  <w:style w:type="character" w:customStyle="1" w:styleId="TitleChar">
    <w:name w:val="Title Char"/>
    <w:basedOn w:val="DefaultParagraphFont"/>
    <w:link w:val="Title"/>
    <w:rsid w:val="001B6FDF"/>
    <w:rPr>
      <w:rFonts w:ascii="Tahoma" w:hAnsi="Tahoma" w:cs="Tahoma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9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image" Target="media/image17.wmf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34" Type="http://schemas.openxmlformats.org/officeDocument/2006/relationships/oleObject" Target="embeddings/oleObject12.bin"/><Relationship Id="rId42" Type="http://schemas.openxmlformats.org/officeDocument/2006/relationships/oleObject" Target="embeddings/oleObject16.bin"/><Relationship Id="rId47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image" Target="media/image14.wmf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18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0.bin"/><Relationship Id="rId41" Type="http://schemas.openxmlformats.org/officeDocument/2006/relationships/image" Target="media/image18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image" Target="media/image9.wmf"/><Relationship Id="rId32" Type="http://schemas.openxmlformats.org/officeDocument/2006/relationships/oleObject" Target="embeddings/oleObject11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5.bin"/><Relationship Id="rId45" Type="http://schemas.openxmlformats.org/officeDocument/2006/relationships/image" Target="media/image20.wmf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1.wmf"/><Relationship Id="rId36" Type="http://schemas.openxmlformats.org/officeDocument/2006/relationships/oleObject" Target="embeddings/oleObject13.bin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7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9.bin"/><Relationship Id="rId30" Type="http://schemas.openxmlformats.org/officeDocument/2006/relationships/image" Target="media/image12.emf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16FCB-3FAC-4D1F-8086-E5DDA995D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590</Words>
  <Characters>3269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Investitor / naročnik:</vt:lpstr>
      <vt:lpstr>Investitor / naročnik:</vt:lpstr>
    </vt:vector>
  </TitlesOfParts>
  <Company>markic</Company>
  <LinksUpToDate>false</LinksUpToDate>
  <CharactersWithSpaces>3852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Investitor / naročnik:</dc:title>
  <dc:creator>Breda Vombergar</dc:creator>
  <cp:lastModifiedBy>Boris</cp:lastModifiedBy>
  <cp:revision>110</cp:revision>
  <cp:lastPrinted>2018-03-12T08:46:00Z</cp:lastPrinted>
  <dcterms:created xsi:type="dcterms:W3CDTF">2018-02-06T17:00:00Z</dcterms:created>
  <dcterms:modified xsi:type="dcterms:W3CDTF">2018-03-14T05:57:00Z</dcterms:modified>
</cp:coreProperties>
</file>